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4FBD0" w14:textId="524500A0" w:rsidR="00447CE9" w:rsidRPr="0012075A" w:rsidRDefault="00447CE9" w:rsidP="00447CE9">
      <w:pPr>
        <w:spacing w:line="276" w:lineRule="auto"/>
        <w:jc w:val="right"/>
        <w:rPr>
          <w:rFonts w:asciiTheme="minorHAnsi" w:hAnsiTheme="minorHAnsi" w:cstheme="minorHAnsi"/>
        </w:rPr>
      </w:pPr>
      <w:r w:rsidRPr="0012075A">
        <w:rPr>
          <w:rFonts w:asciiTheme="minorHAnsi" w:hAnsiTheme="minorHAnsi" w:cstheme="minorHAnsi"/>
          <w:b/>
        </w:rPr>
        <w:t>Załącznik nr 1</w:t>
      </w:r>
    </w:p>
    <w:p w14:paraId="227D51C7" w14:textId="77777777" w:rsidR="00447CE9" w:rsidRPr="0012075A" w:rsidRDefault="00447CE9" w:rsidP="00447CE9">
      <w:pPr>
        <w:spacing w:before="120" w:line="276" w:lineRule="auto"/>
        <w:jc w:val="center"/>
        <w:rPr>
          <w:rFonts w:asciiTheme="minorHAnsi" w:hAnsiTheme="minorHAnsi" w:cstheme="minorHAnsi"/>
          <w:b/>
          <w:bCs/>
        </w:rPr>
      </w:pPr>
      <w:r w:rsidRPr="0012075A">
        <w:rPr>
          <w:rFonts w:asciiTheme="minorHAnsi" w:hAnsiTheme="minorHAnsi" w:cstheme="minorHAnsi"/>
          <w:b/>
          <w:bCs/>
        </w:rPr>
        <w:t>FORMULARZ OFERTY</w:t>
      </w:r>
    </w:p>
    <w:p w14:paraId="3CB6F265" w14:textId="248E97F4" w:rsidR="00447CE9" w:rsidRPr="0012075A" w:rsidRDefault="00447CE9" w:rsidP="00540990">
      <w:pPr>
        <w:jc w:val="center"/>
        <w:rPr>
          <w:rFonts w:asciiTheme="minorHAnsi" w:hAnsiTheme="minorHAnsi" w:cstheme="minorHAnsi"/>
          <w:b/>
        </w:rPr>
      </w:pPr>
      <w:r w:rsidRPr="0012075A">
        <w:rPr>
          <w:rFonts w:asciiTheme="minorHAnsi" w:hAnsiTheme="minorHAnsi" w:cstheme="minorHAnsi"/>
          <w:bCs/>
        </w:rPr>
        <w:t xml:space="preserve">w sprawie postępowania o udzielenie zamówienia publicznego w trybie przetargu nieograniczonego pn.: </w:t>
      </w:r>
      <w:r w:rsidR="00540990" w:rsidRPr="00540990">
        <w:rPr>
          <w:rFonts w:ascii="Calibri" w:hAnsi="Calibri" w:cs="Calibri"/>
          <w:b/>
          <w:bCs/>
        </w:rPr>
        <w:t>Utrzymanie czystości na terenach gminnych w 2026 r.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492"/>
      </w:tblGrid>
      <w:tr w:rsidR="00447CE9" w:rsidRPr="0012075A" w14:paraId="374B506F" w14:textId="77777777" w:rsidTr="00ED6063">
        <w:trPr>
          <w:trHeight w:val="882"/>
        </w:trPr>
        <w:tc>
          <w:tcPr>
            <w:tcW w:w="3794" w:type="dxa"/>
          </w:tcPr>
          <w:p w14:paraId="517DE1E2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75A">
              <w:rPr>
                <w:rFonts w:asciiTheme="minorHAnsi" w:hAnsiTheme="minorHAnsi" w:cstheme="minorHAnsi"/>
                <w:b/>
                <w:sz w:val="20"/>
                <w:szCs w:val="20"/>
              </w:rPr>
              <w:t>Nazwa wykonawcy</w:t>
            </w:r>
          </w:p>
        </w:tc>
        <w:tc>
          <w:tcPr>
            <w:tcW w:w="5492" w:type="dxa"/>
          </w:tcPr>
          <w:p w14:paraId="654F8918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7CE9" w:rsidRPr="0012075A" w14:paraId="420E81F3" w14:textId="77777777" w:rsidTr="00ED6063">
        <w:tc>
          <w:tcPr>
            <w:tcW w:w="3794" w:type="dxa"/>
          </w:tcPr>
          <w:p w14:paraId="5F598FAF" w14:textId="77777777" w:rsidR="00447CE9" w:rsidRPr="0012075A" w:rsidRDefault="00447CE9" w:rsidP="00ED6063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75A">
              <w:rPr>
                <w:rFonts w:asciiTheme="minorHAnsi" w:hAnsiTheme="minorHAnsi" w:cstheme="minorHAnsi"/>
                <w:b/>
                <w:sz w:val="20"/>
                <w:szCs w:val="20"/>
              </w:rPr>
              <w:t>Siedziba wykonawcy:</w:t>
            </w:r>
          </w:p>
          <w:p w14:paraId="09EA12DB" w14:textId="77777777" w:rsidR="00447CE9" w:rsidRPr="0012075A" w:rsidRDefault="00447CE9" w:rsidP="00ED6063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75A">
              <w:rPr>
                <w:rFonts w:asciiTheme="minorHAnsi" w:hAnsiTheme="minorHAnsi" w:cstheme="minorHAnsi"/>
                <w:b/>
                <w:sz w:val="20"/>
                <w:szCs w:val="20"/>
              </w:rPr>
              <w:t>ulica, nr domu, nr lokalu</w:t>
            </w:r>
          </w:p>
        </w:tc>
        <w:tc>
          <w:tcPr>
            <w:tcW w:w="5492" w:type="dxa"/>
          </w:tcPr>
          <w:p w14:paraId="73E20CB5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7CE9" w:rsidRPr="0012075A" w14:paraId="0E5B8980" w14:textId="77777777" w:rsidTr="00ED6063">
        <w:tc>
          <w:tcPr>
            <w:tcW w:w="3794" w:type="dxa"/>
          </w:tcPr>
          <w:p w14:paraId="419C2D68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75A">
              <w:rPr>
                <w:rFonts w:asciiTheme="minorHAnsi" w:hAnsiTheme="minorHAnsi" w:cstheme="minorHAnsi"/>
                <w:b/>
                <w:sz w:val="20"/>
                <w:szCs w:val="20"/>
              </w:rPr>
              <w:t>kod, miejscowość</w:t>
            </w:r>
          </w:p>
        </w:tc>
        <w:tc>
          <w:tcPr>
            <w:tcW w:w="5492" w:type="dxa"/>
          </w:tcPr>
          <w:p w14:paraId="1F86B85D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7CE9" w:rsidRPr="0012075A" w14:paraId="451F826F" w14:textId="77777777" w:rsidTr="00ED6063">
        <w:tc>
          <w:tcPr>
            <w:tcW w:w="3794" w:type="dxa"/>
          </w:tcPr>
          <w:p w14:paraId="68B6B270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75A">
              <w:rPr>
                <w:rFonts w:asciiTheme="minorHAnsi" w:hAnsiTheme="minorHAnsi" w:cstheme="minorHAnsi"/>
                <w:b/>
                <w:sz w:val="20"/>
                <w:szCs w:val="20"/>
              </w:rPr>
              <w:t>województwo, powiat</w:t>
            </w:r>
          </w:p>
        </w:tc>
        <w:tc>
          <w:tcPr>
            <w:tcW w:w="5492" w:type="dxa"/>
          </w:tcPr>
          <w:p w14:paraId="43E862B5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7CE9" w:rsidRPr="0012075A" w14:paraId="549D4E4A" w14:textId="77777777" w:rsidTr="00ED6063">
        <w:tc>
          <w:tcPr>
            <w:tcW w:w="3794" w:type="dxa"/>
          </w:tcPr>
          <w:p w14:paraId="64DBBD81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75A">
              <w:rPr>
                <w:rFonts w:asciiTheme="minorHAnsi" w:hAnsiTheme="minorHAnsi" w:cstheme="minorHAnsi"/>
                <w:b/>
                <w:sz w:val="20"/>
                <w:szCs w:val="20"/>
              </w:rPr>
              <w:t>Adres do korespondencji</w:t>
            </w:r>
          </w:p>
          <w:p w14:paraId="5D01EE41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075A">
              <w:rPr>
                <w:rFonts w:asciiTheme="minorHAnsi" w:hAnsiTheme="minorHAnsi" w:cstheme="minorHAnsi"/>
                <w:sz w:val="20"/>
                <w:szCs w:val="20"/>
              </w:rPr>
              <w:t>(jeżeli jest inny niż powyżej wskazany)</w:t>
            </w:r>
          </w:p>
        </w:tc>
        <w:tc>
          <w:tcPr>
            <w:tcW w:w="5492" w:type="dxa"/>
          </w:tcPr>
          <w:p w14:paraId="2E1E1F23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7CE9" w:rsidRPr="0012075A" w14:paraId="430D817C" w14:textId="77777777" w:rsidTr="00ED6063">
        <w:tc>
          <w:tcPr>
            <w:tcW w:w="3794" w:type="dxa"/>
          </w:tcPr>
          <w:p w14:paraId="31D15F26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75A">
              <w:rPr>
                <w:rFonts w:asciiTheme="minorHAnsi" w:hAnsiTheme="minorHAnsi" w:cstheme="minorHAnsi"/>
                <w:b/>
                <w:sz w:val="20"/>
                <w:szCs w:val="20"/>
              </w:rPr>
              <w:t>Numer REGON</w:t>
            </w:r>
          </w:p>
        </w:tc>
        <w:tc>
          <w:tcPr>
            <w:tcW w:w="5492" w:type="dxa"/>
          </w:tcPr>
          <w:p w14:paraId="483C0EB8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7CE9" w:rsidRPr="0012075A" w14:paraId="69017DD9" w14:textId="77777777" w:rsidTr="00ED6063">
        <w:tc>
          <w:tcPr>
            <w:tcW w:w="3794" w:type="dxa"/>
          </w:tcPr>
          <w:p w14:paraId="782D4750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75A">
              <w:rPr>
                <w:rFonts w:asciiTheme="minorHAnsi" w:hAnsiTheme="minorHAnsi" w:cstheme="minorHAnsi"/>
                <w:b/>
                <w:sz w:val="20"/>
                <w:szCs w:val="20"/>
              </w:rPr>
              <w:t>Numer NIP</w:t>
            </w:r>
          </w:p>
        </w:tc>
        <w:tc>
          <w:tcPr>
            <w:tcW w:w="5492" w:type="dxa"/>
          </w:tcPr>
          <w:p w14:paraId="7C15BD06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7CE9" w:rsidRPr="0012075A" w14:paraId="4B84B2F5" w14:textId="77777777" w:rsidTr="00ED6063">
        <w:tc>
          <w:tcPr>
            <w:tcW w:w="3794" w:type="dxa"/>
          </w:tcPr>
          <w:p w14:paraId="7945D29B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75A">
              <w:rPr>
                <w:rFonts w:asciiTheme="minorHAnsi" w:hAnsiTheme="minorHAnsi" w:cstheme="minorHAnsi"/>
                <w:b/>
                <w:sz w:val="20"/>
                <w:szCs w:val="20"/>
              </w:rPr>
              <w:t>Numer KRS (jeżeli dotyczy)</w:t>
            </w:r>
          </w:p>
        </w:tc>
        <w:tc>
          <w:tcPr>
            <w:tcW w:w="5492" w:type="dxa"/>
          </w:tcPr>
          <w:p w14:paraId="06AD9047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7CE9" w:rsidRPr="0012075A" w14:paraId="0ED24795" w14:textId="77777777" w:rsidTr="00ED6063">
        <w:tc>
          <w:tcPr>
            <w:tcW w:w="3794" w:type="dxa"/>
          </w:tcPr>
          <w:p w14:paraId="3CD23F90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12075A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Numer </w:t>
            </w:r>
            <w:proofErr w:type="spellStart"/>
            <w:r w:rsidRPr="0012075A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telefonu</w:t>
            </w:r>
            <w:proofErr w:type="spellEnd"/>
            <w:r w:rsidRPr="0012075A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i telefaksu</w:t>
            </w:r>
          </w:p>
        </w:tc>
        <w:tc>
          <w:tcPr>
            <w:tcW w:w="5492" w:type="dxa"/>
          </w:tcPr>
          <w:p w14:paraId="68DD59FE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075A">
              <w:rPr>
                <w:rFonts w:asciiTheme="minorHAnsi" w:hAnsiTheme="minorHAnsi" w:cstheme="minorHAnsi"/>
                <w:sz w:val="20"/>
                <w:szCs w:val="20"/>
              </w:rPr>
              <w:t>Tel. ...............................   telefaks: .......................................</w:t>
            </w:r>
          </w:p>
        </w:tc>
      </w:tr>
      <w:tr w:rsidR="00447CE9" w:rsidRPr="0012075A" w14:paraId="372D8614" w14:textId="77777777" w:rsidTr="00ED6063">
        <w:tc>
          <w:tcPr>
            <w:tcW w:w="3794" w:type="dxa"/>
          </w:tcPr>
          <w:p w14:paraId="3410DE98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12075A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Adres e-mail</w:t>
            </w:r>
          </w:p>
        </w:tc>
        <w:tc>
          <w:tcPr>
            <w:tcW w:w="5492" w:type="dxa"/>
          </w:tcPr>
          <w:p w14:paraId="0638414B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7CE9" w:rsidRPr="0012075A" w14:paraId="5A9B5CD1" w14:textId="77777777" w:rsidTr="00ED6063">
        <w:tc>
          <w:tcPr>
            <w:tcW w:w="3794" w:type="dxa"/>
          </w:tcPr>
          <w:p w14:paraId="687D9111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before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075A">
              <w:rPr>
                <w:rFonts w:asciiTheme="minorHAnsi" w:hAnsiTheme="minorHAnsi" w:cstheme="minorHAnsi"/>
                <w:sz w:val="20"/>
                <w:szCs w:val="20"/>
              </w:rPr>
              <w:t>Przedstawicielem wykonawcy w trakcie obowiązywania umowy będzie</w:t>
            </w:r>
          </w:p>
        </w:tc>
        <w:tc>
          <w:tcPr>
            <w:tcW w:w="5492" w:type="dxa"/>
          </w:tcPr>
          <w:p w14:paraId="34333748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before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075A">
              <w:rPr>
                <w:rFonts w:asciiTheme="minorHAnsi" w:hAnsiTheme="minorHAnsi" w:cstheme="minorHAnsi"/>
                <w:sz w:val="20"/>
                <w:szCs w:val="20"/>
              </w:rPr>
              <w:t>imię i nazwisko: .................................</w:t>
            </w:r>
          </w:p>
          <w:p w14:paraId="2BDC9388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814A218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075A">
              <w:rPr>
                <w:rFonts w:asciiTheme="minorHAnsi" w:hAnsiTheme="minorHAnsi" w:cstheme="minorHAnsi"/>
                <w:sz w:val="20"/>
                <w:szCs w:val="20"/>
              </w:rPr>
              <w:t>nr telefonu: ........................................</w:t>
            </w:r>
          </w:p>
        </w:tc>
      </w:tr>
      <w:tr w:rsidR="00372A90" w:rsidRPr="0012075A" w14:paraId="2669C0B9" w14:textId="77777777" w:rsidTr="00ED6063">
        <w:tc>
          <w:tcPr>
            <w:tcW w:w="3794" w:type="dxa"/>
          </w:tcPr>
          <w:p w14:paraId="541E726C" w14:textId="77777777" w:rsidR="00372A90" w:rsidRPr="00372A90" w:rsidRDefault="00372A90" w:rsidP="00ED6063">
            <w:pPr>
              <w:autoSpaceDE w:val="0"/>
              <w:autoSpaceDN w:val="0"/>
              <w:adjustRightInd w:val="0"/>
              <w:spacing w:before="120" w:line="276" w:lineRule="auto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372A90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ID Techniczne Wykonawcy </w:t>
            </w:r>
          </w:p>
          <w:p w14:paraId="1B69CA42" w14:textId="314010EA" w:rsidR="00372A90" w:rsidRPr="00372A90" w:rsidRDefault="00372A90" w:rsidP="00ED6063">
            <w:pPr>
              <w:autoSpaceDE w:val="0"/>
              <w:autoSpaceDN w:val="0"/>
              <w:adjustRightInd w:val="0"/>
              <w:spacing w:before="120"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372A9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spellStart"/>
            <w:r w:rsidRPr="00372A9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ezamowienia</w:t>
            </w:r>
            <w:proofErr w:type="spellEnd"/>
            <w:r w:rsidRPr="00372A9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5492" w:type="dxa"/>
          </w:tcPr>
          <w:p w14:paraId="448110AE" w14:textId="77777777" w:rsidR="00372A90" w:rsidRPr="0012075A" w:rsidRDefault="00372A90" w:rsidP="00ED6063">
            <w:pPr>
              <w:autoSpaceDE w:val="0"/>
              <w:autoSpaceDN w:val="0"/>
              <w:adjustRightInd w:val="0"/>
              <w:spacing w:before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7CE9" w:rsidRPr="0012075A" w14:paraId="74A1E783" w14:textId="77777777" w:rsidTr="00ED6063">
        <w:tc>
          <w:tcPr>
            <w:tcW w:w="3794" w:type="dxa"/>
          </w:tcPr>
          <w:p w14:paraId="15449F8F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075A">
              <w:rPr>
                <w:rFonts w:asciiTheme="minorHAnsi" w:hAnsiTheme="minorHAnsi" w:cstheme="minorHAnsi"/>
                <w:sz w:val="20"/>
                <w:szCs w:val="20"/>
              </w:rPr>
              <w:t>Numer rachunku bankowego Wykonawcy, zgodny z rejestrem prowadzonym przez Krajową Administrację Skarbową  (KAS)</w:t>
            </w:r>
          </w:p>
        </w:tc>
        <w:tc>
          <w:tcPr>
            <w:tcW w:w="5492" w:type="dxa"/>
          </w:tcPr>
          <w:p w14:paraId="04A9FE6E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926E66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075A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.............................................................................................</w:t>
            </w:r>
          </w:p>
        </w:tc>
      </w:tr>
      <w:tr w:rsidR="00447CE9" w:rsidRPr="0012075A" w14:paraId="157C99D2" w14:textId="77777777" w:rsidTr="00ED6063">
        <w:tc>
          <w:tcPr>
            <w:tcW w:w="3794" w:type="dxa"/>
          </w:tcPr>
          <w:p w14:paraId="023B9018" w14:textId="77777777" w:rsidR="00447CE9" w:rsidRPr="0012075A" w:rsidRDefault="00447CE9" w:rsidP="00ED6063">
            <w:pPr>
              <w:spacing w:before="60" w:line="276" w:lineRule="auto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GB"/>
              </w:rPr>
              <w:t>Rodzaj wykonawcy</w:t>
            </w:r>
          </w:p>
          <w:p w14:paraId="421393CD" w14:textId="77777777" w:rsidR="00447CE9" w:rsidRPr="0012075A" w:rsidRDefault="00447CE9" w:rsidP="00ED6063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  <w:t>Czy wykonawca jest mikroprzedsiębiorstwem, małym przedsiębiorstwem czy średnim przedsiębiorstwem</w:t>
            </w:r>
            <w:r w:rsidRPr="0012075A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GB"/>
              </w:rPr>
              <w:t>*</w:t>
            </w:r>
            <w:r w:rsidRPr="0012075A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GB"/>
              </w:rPr>
              <w:footnoteReference w:id="1"/>
            </w:r>
            <w:r w:rsidRPr="0012075A"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  <w:t>?</w:t>
            </w:r>
          </w:p>
          <w:p w14:paraId="041A0A54" w14:textId="77777777" w:rsidR="00447CE9" w:rsidRPr="0012075A" w:rsidRDefault="00447CE9" w:rsidP="00ED6063">
            <w:pPr>
              <w:pStyle w:val="Tekstprzypisudolnego"/>
              <w:spacing w:line="276" w:lineRule="auto"/>
              <w:jc w:val="both"/>
              <w:rPr>
                <w:rStyle w:val="DeltaViewInsertion"/>
                <w:rFonts w:asciiTheme="minorHAnsi" w:hAnsiTheme="minorHAnsi" w:cstheme="minorHAnsi"/>
                <w:b w:val="0"/>
                <w:i w:val="0"/>
                <w:sz w:val="18"/>
                <w:szCs w:val="18"/>
              </w:rPr>
            </w:pPr>
            <w:r w:rsidRPr="0012075A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*</w:t>
            </w:r>
            <w:r w:rsidRPr="0012075A">
              <w:rPr>
                <w:rStyle w:val="Odwoanieprzypisudolnego"/>
                <w:rFonts w:asciiTheme="minorHAnsi" w:hAnsiTheme="minorHAnsi" w:cstheme="minorHAnsi"/>
                <w:sz w:val="18"/>
                <w:szCs w:val="18"/>
              </w:rPr>
              <w:footnoteRef/>
            </w:r>
            <w:r w:rsidRPr="0012075A">
              <w:rPr>
                <w:rFonts w:asciiTheme="minorHAnsi" w:hAnsiTheme="minorHAnsi" w:cstheme="minorHAnsi"/>
                <w:sz w:val="18"/>
                <w:szCs w:val="18"/>
              </w:rPr>
              <w:tab/>
              <w:t xml:space="preserve">Por. </w:t>
            </w:r>
            <w:r w:rsidRPr="0012075A">
              <w:rPr>
                <w:rStyle w:val="DeltaViewInsertion"/>
                <w:rFonts w:asciiTheme="minorHAnsi" w:hAnsiTheme="minorHAnsi" w:cstheme="minorHAnsi"/>
                <w:b w:val="0"/>
                <w:i w:val="0"/>
                <w:sz w:val="18"/>
                <w:szCs w:val="18"/>
              </w:rPr>
              <w:t xml:space="preserve">zalecenie Komisji z dnia 6 maja 2003 r. dotyczące definicji mikroprzedsiębiorstw oraz małych i średnich przedsiębiorstw (Dz.U. L 124 z 20.5.2003, s. 36). Te informacje są wymagane wyłącznie do celów statystycznych. </w:t>
            </w:r>
          </w:p>
          <w:p w14:paraId="760ADD61" w14:textId="77777777" w:rsidR="00447CE9" w:rsidRPr="0012075A" w:rsidRDefault="00447CE9" w:rsidP="00ED6063">
            <w:pPr>
              <w:pStyle w:val="Tekstprzypisudolnego"/>
              <w:spacing w:before="120" w:line="276" w:lineRule="auto"/>
              <w:ind w:hanging="12"/>
              <w:jc w:val="both"/>
              <w:rPr>
                <w:rStyle w:val="DeltaViewInsertion"/>
                <w:rFonts w:asciiTheme="minorHAnsi" w:hAnsiTheme="minorHAnsi" w:cstheme="minorHAnsi"/>
                <w:b w:val="0"/>
                <w:i w:val="0"/>
                <w:sz w:val="18"/>
                <w:szCs w:val="18"/>
              </w:rPr>
            </w:pPr>
            <w:r w:rsidRPr="0012075A">
              <w:rPr>
                <w:rStyle w:val="DeltaViewInsertion"/>
                <w:rFonts w:asciiTheme="minorHAnsi" w:hAnsiTheme="minorHAnsi" w:cstheme="minorHAnsi"/>
                <w:i w:val="0"/>
                <w:sz w:val="18"/>
                <w:szCs w:val="18"/>
              </w:rPr>
              <w:t>Mikroprzedsiębiorstwo:</w:t>
            </w:r>
            <w:r w:rsidRPr="0012075A">
              <w:rPr>
                <w:rStyle w:val="DeltaViewInsertion"/>
                <w:rFonts w:asciiTheme="minorHAnsi" w:hAnsiTheme="minorHAnsi" w:cstheme="minorHAnsi"/>
                <w:b w:val="0"/>
                <w:i w:val="0"/>
                <w:sz w:val="18"/>
                <w:szCs w:val="18"/>
              </w:rPr>
              <w:t xml:space="preserve"> przedsiębiorstwo, które zatrudnia mniej niż 10 osób i którego roczny obrót lub roczna suma bilansowa nie</w:t>
            </w:r>
            <w:r w:rsidRPr="0012075A">
              <w:rPr>
                <w:rStyle w:val="DeltaViewInsertion"/>
                <w:rFonts w:asciiTheme="minorHAnsi" w:hAnsiTheme="minorHAnsi" w:cstheme="minorHAnsi"/>
                <w:i w:val="0"/>
                <w:sz w:val="18"/>
                <w:szCs w:val="18"/>
              </w:rPr>
              <w:t xml:space="preserve"> </w:t>
            </w:r>
            <w:r w:rsidRPr="0012075A">
              <w:rPr>
                <w:rStyle w:val="DeltaViewInsertion"/>
                <w:rFonts w:asciiTheme="minorHAnsi" w:hAnsiTheme="minorHAnsi" w:cstheme="minorHAnsi"/>
                <w:b w:val="0"/>
                <w:i w:val="0"/>
                <w:sz w:val="18"/>
                <w:szCs w:val="18"/>
              </w:rPr>
              <w:t>przekracza 2 milionów EUR.</w:t>
            </w:r>
          </w:p>
          <w:p w14:paraId="19DBBA2B" w14:textId="77777777" w:rsidR="00447CE9" w:rsidRPr="0012075A" w:rsidRDefault="00447CE9" w:rsidP="00ED6063">
            <w:pPr>
              <w:pStyle w:val="Tekstprzypisudolnego"/>
              <w:spacing w:before="120" w:line="276" w:lineRule="auto"/>
              <w:ind w:hanging="12"/>
              <w:jc w:val="both"/>
              <w:rPr>
                <w:rStyle w:val="DeltaViewInsertion"/>
                <w:rFonts w:asciiTheme="minorHAnsi" w:hAnsiTheme="minorHAnsi" w:cstheme="minorHAnsi"/>
                <w:b w:val="0"/>
                <w:i w:val="0"/>
                <w:sz w:val="18"/>
                <w:szCs w:val="18"/>
              </w:rPr>
            </w:pPr>
            <w:r w:rsidRPr="0012075A">
              <w:rPr>
                <w:rStyle w:val="DeltaViewInsertion"/>
                <w:rFonts w:asciiTheme="minorHAnsi" w:hAnsiTheme="minorHAnsi" w:cstheme="minorHAnsi"/>
                <w:i w:val="0"/>
                <w:sz w:val="18"/>
                <w:szCs w:val="18"/>
              </w:rPr>
              <w:t>Małe przedsiębiorstwo:</w:t>
            </w:r>
            <w:r w:rsidRPr="0012075A">
              <w:rPr>
                <w:rStyle w:val="DeltaViewInsertion"/>
                <w:rFonts w:asciiTheme="minorHAnsi" w:hAnsiTheme="minorHAnsi" w:cstheme="minorHAnsi"/>
                <w:b w:val="0"/>
                <w:i w:val="0"/>
                <w:sz w:val="18"/>
                <w:szCs w:val="18"/>
              </w:rPr>
              <w:t xml:space="preserve"> przedsiębiorstwo, które zatrudnia mniej niż 50 osób i którego roczny obrót lub roczna suma bilansowa nie przekracza 10 milionów EUR.</w:t>
            </w:r>
          </w:p>
          <w:p w14:paraId="1D81B4B4" w14:textId="77777777" w:rsidR="00447CE9" w:rsidRPr="0012075A" w:rsidRDefault="00447CE9" w:rsidP="00ED6063">
            <w:pPr>
              <w:pStyle w:val="Tekstprzypisudolnego"/>
              <w:spacing w:before="120" w:line="276" w:lineRule="auto"/>
              <w:ind w:hanging="1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075A">
              <w:rPr>
                <w:rStyle w:val="DeltaViewInsertion"/>
                <w:rFonts w:asciiTheme="minorHAnsi" w:hAnsiTheme="minorHAnsi" w:cstheme="minorHAnsi"/>
                <w:i w:val="0"/>
                <w:sz w:val="18"/>
                <w:szCs w:val="18"/>
              </w:rPr>
              <w:t xml:space="preserve">Średnie przedsiębiorstwa: </w:t>
            </w:r>
            <w:r w:rsidRPr="0012075A">
              <w:rPr>
                <w:rStyle w:val="DeltaViewInsertion"/>
                <w:rFonts w:asciiTheme="minorHAnsi" w:hAnsiTheme="minorHAnsi" w:cstheme="minorHAnsi"/>
                <w:b w:val="0"/>
                <w:i w:val="0"/>
                <w:sz w:val="18"/>
                <w:szCs w:val="18"/>
              </w:rPr>
              <w:t xml:space="preserve">przedsiębiorstwa, które nie są mikroprzedsiębiorstwami ani małymi </w:t>
            </w:r>
            <w:r w:rsidRPr="0012075A">
              <w:rPr>
                <w:rStyle w:val="DeltaViewInsertion"/>
                <w:rFonts w:asciiTheme="minorHAnsi" w:hAnsiTheme="minorHAnsi" w:cstheme="minorHAnsi"/>
                <w:b w:val="0"/>
                <w:i w:val="0"/>
                <w:sz w:val="18"/>
                <w:szCs w:val="18"/>
              </w:rPr>
              <w:lastRenderedPageBreak/>
              <w:t>przedsiębiorstwami</w:t>
            </w:r>
            <w:r w:rsidRPr="0012075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12075A">
              <w:rPr>
                <w:rFonts w:asciiTheme="minorHAnsi" w:hAnsiTheme="minorHAnsi" w:cstheme="minorHAnsi"/>
                <w:sz w:val="18"/>
                <w:szCs w:val="18"/>
              </w:rPr>
              <w:t>i które zatrudniają mniej niż 250 osób i których roczny obrót nie przekracza 50 milionów EUR lub roczna suma bilansowa nie przekracza 43 milionów EUR.</w:t>
            </w:r>
          </w:p>
        </w:tc>
        <w:tc>
          <w:tcPr>
            <w:tcW w:w="5492" w:type="dxa"/>
          </w:tcPr>
          <w:p w14:paraId="13FE0FE5" w14:textId="77777777" w:rsidR="00447CE9" w:rsidRPr="0012075A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lastRenderedPageBreak/>
              <w:t>[]  Wykonawca jest mikroprzedsiębiorstwem</w:t>
            </w:r>
          </w:p>
          <w:p w14:paraId="14B48801" w14:textId="77777777" w:rsidR="00447CE9" w:rsidRPr="0012075A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[] Wykonawca jest małym przedsiębiorstwem</w:t>
            </w:r>
          </w:p>
          <w:p w14:paraId="6CD25099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[] Wykonawca jest średnim przedsiębiorstwem</w:t>
            </w:r>
          </w:p>
          <w:p w14:paraId="5B6AED4C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[] Wykonawca prowadzi jednoosobową działalność gospodarczą</w:t>
            </w:r>
          </w:p>
          <w:p w14:paraId="301E7638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[] Wykonawca jest osobą fizyczną nieprowadzącą działalności gospodarczej</w:t>
            </w:r>
          </w:p>
          <w:p w14:paraId="1BAA149E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[] Inny rodzaj</w:t>
            </w:r>
          </w:p>
          <w:p w14:paraId="66E5B5CE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075A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(właściwą odpowiedź zaznaczyć)</w:t>
            </w:r>
          </w:p>
        </w:tc>
      </w:tr>
      <w:tr w:rsidR="00447CE9" w:rsidRPr="0012075A" w14:paraId="377BF577" w14:textId="77777777" w:rsidTr="00ED6063">
        <w:tc>
          <w:tcPr>
            <w:tcW w:w="3794" w:type="dxa"/>
          </w:tcPr>
          <w:p w14:paraId="6825DC09" w14:textId="77777777" w:rsidR="00447CE9" w:rsidRPr="0012075A" w:rsidRDefault="00447CE9" w:rsidP="00ED6063">
            <w:pPr>
              <w:spacing w:before="120" w:line="276" w:lineRule="auto"/>
              <w:jc w:val="both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GB"/>
              </w:rPr>
              <w:lastRenderedPageBreak/>
              <w:t xml:space="preserve">Ofertę składam (-y) samodzielnie / w imieniu wykonawców wspólnie ubiegających się o udzielenie zamówienia </w:t>
            </w:r>
            <w:r w:rsidRPr="0012075A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  <w:t>(niepotrzebne skreślić).</w:t>
            </w:r>
          </w:p>
          <w:p w14:paraId="0F7741CE" w14:textId="77777777" w:rsidR="00447CE9" w:rsidRPr="0012075A" w:rsidRDefault="00447CE9" w:rsidP="00ED6063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5492" w:type="dxa"/>
          </w:tcPr>
          <w:p w14:paraId="6D242AF7" w14:textId="77777777" w:rsidR="00447CE9" w:rsidRPr="0012075A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Nazwy i siedziby wszystkich wykonawców wspólnie ubiegających się o udzielenie zamówienia, (jeżeli dotyczy).</w:t>
            </w:r>
          </w:p>
          <w:p w14:paraId="1F91293D" w14:textId="77777777" w:rsidR="00447CE9" w:rsidRPr="0012075A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Lider: </w:t>
            </w:r>
          </w:p>
          <w:p w14:paraId="1EE7C508" w14:textId="77777777" w:rsidR="00447CE9" w:rsidRPr="0012075A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adres </w:t>
            </w:r>
          </w:p>
          <w:p w14:paraId="3C7E7C67" w14:textId="77777777" w:rsidR="00447CE9" w:rsidRPr="0012075A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Partnerzy:</w:t>
            </w:r>
          </w:p>
          <w:p w14:paraId="5B77539B" w14:textId="77777777" w:rsidR="00447CE9" w:rsidRPr="0012075A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Nazwa </w:t>
            </w:r>
          </w:p>
          <w:p w14:paraId="0BCF597F" w14:textId="77777777" w:rsidR="00447CE9" w:rsidRPr="0012075A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adres </w:t>
            </w:r>
          </w:p>
          <w:p w14:paraId="6EEF3FBA" w14:textId="463DC9EB" w:rsidR="00412A3E" w:rsidRPr="0012075A" w:rsidRDefault="00412A3E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REGON/NIP</w:t>
            </w:r>
          </w:p>
          <w:p w14:paraId="2CA91E1A" w14:textId="77777777" w:rsidR="00447CE9" w:rsidRPr="0012075A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Nazwa </w:t>
            </w:r>
          </w:p>
          <w:p w14:paraId="57948E54" w14:textId="77777777" w:rsidR="00447CE9" w:rsidRPr="0012075A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adres </w:t>
            </w:r>
          </w:p>
          <w:p w14:paraId="6EF4916D" w14:textId="16D58255" w:rsidR="00412A3E" w:rsidRPr="0012075A" w:rsidRDefault="00412A3E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REGON/NIP</w:t>
            </w:r>
          </w:p>
        </w:tc>
      </w:tr>
      <w:tr w:rsidR="00447CE9" w:rsidRPr="0012075A" w14:paraId="5DAF85AD" w14:textId="77777777" w:rsidTr="00ED6063">
        <w:tc>
          <w:tcPr>
            <w:tcW w:w="3794" w:type="dxa"/>
          </w:tcPr>
          <w:p w14:paraId="29849B3E" w14:textId="77777777" w:rsidR="00447CE9" w:rsidRPr="0012075A" w:rsidRDefault="00447CE9" w:rsidP="00ED6063">
            <w:pPr>
              <w:spacing w:before="120" w:line="276" w:lineRule="auto"/>
              <w:jc w:val="both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</w:t>
            </w:r>
          </w:p>
        </w:tc>
        <w:tc>
          <w:tcPr>
            <w:tcW w:w="5492" w:type="dxa"/>
          </w:tcPr>
          <w:p w14:paraId="5F445829" w14:textId="77777777" w:rsidR="00447CE9" w:rsidRPr="0012075A" w:rsidRDefault="00447CE9" w:rsidP="00ED6063">
            <w:pPr>
              <w:spacing w:before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stanowisko: </w:t>
            </w:r>
          </w:p>
          <w:p w14:paraId="5BF71767" w14:textId="77777777" w:rsidR="00447CE9" w:rsidRPr="0012075A" w:rsidRDefault="00447CE9" w:rsidP="00ED6063">
            <w:pPr>
              <w:spacing w:before="120" w:line="276" w:lineRule="auto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imię i nazwisko: </w:t>
            </w:r>
          </w:p>
          <w:p w14:paraId="3149A395" w14:textId="77777777" w:rsidR="00447CE9" w:rsidRPr="0012075A" w:rsidRDefault="00447CE9" w:rsidP="00ED6063">
            <w:pPr>
              <w:spacing w:before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tel.:</w:t>
            </w:r>
          </w:p>
          <w:p w14:paraId="71156ACF" w14:textId="77777777" w:rsidR="00447CE9" w:rsidRPr="0012075A" w:rsidRDefault="00447CE9" w:rsidP="00ED6063">
            <w:pPr>
              <w:spacing w:before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e-mail:</w:t>
            </w:r>
          </w:p>
        </w:tc>
      </w:tr>
      <w:tr w:rsidR="00447CE9" w:rsidRPr="0012075A" w14:paraId="2839687F" w14:textId="77777777" w:rsidTr="00ED6063">
        <w:tc>
          <w:tcPr>
            <w:tcW w:w="3794" w:type="dxa"/>
          </w:tcPr>
          <w:p w14:paraId="31A82F11" w14:textId="4C556B16" w:rsidR="00447CE9" w:rsidRPr="0012075A" w:rsidRDefault="00447CE9" w:rsidP="00ED6063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  <w:t xml:space="preserve">Wybór oferty prowadzi </w:t>
            </w:r>
            <w:r w:rsidRPr="0012075A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GB"/>
              </w:rPr>
              <w:t>do powstania u</w:t>
            </w:r>
            <w:r w:rsidRPr="0012075A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  <w:t xml:space="preserve"> </w:t>
            </w:r>
            <w:r w:rsidRPr="0012075A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GB"/>
              </w:rPr>
              <w:t>zamawiającego</w:t>
            </w:r>
            <w:r w:rsidRPr="0012075A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  <w:t xml:space="preserve"> obowiązku podatkowego zgodnie z ustawą z dnia 11 marca 2004 r. o podatku od towarów i usług (Dz. U. z </w:t>
            </w:r>
            <w:r w:rsidR="002030F8" w:rsidRPr="0012075A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  <w:t>2024</w:t>
            </w:r>
            <w:r w:rsidRPr="0012075A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  <w:t xml:space="preserve"> r. poz. </w:t>
            </w:r>
            <w:r w:rsidR="002030F8" w:rsidRPr="0012075A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  <w:t>361</w:t>
            </w:r>
            <w:r w:rsidRPr="0012075A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  <w:t xml:space="preserve"> z </w:t>
            </w:r>
            <w:proofErr w:type="spellStart"/>
            <w:r w:rsidRPr="0012075A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  <w:t>późn</w:t>
            </w:r>
            <w:proofErr w:type="spellEnd"/>
            <w:r w:rsidRPr="0012075A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GB"/>
              </w:rPr>
              <w:t>. zm.)</w:t>
            </w:r>
          </w:p>
        </w:tc>
        <w:tc>
          <w:tcPr>
            <w:tcW w:w="5492" w:type="dxa"/>
          </w:tcPr>
          <w:p w14:paraId="1C226443" w14:textId="77777777" w:rsidR="00447CE9" w:rsidRPr="0012075A" w:rsidRDefault="00447CE9" w:rsidP="00ED6063">
            <w:pPr>
              <w:spacing w:after="12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8"/>
                <w:szCs w:val="28"/>
                <w:lang w:eastAsia="en-GB"/>
              </w:rPr>
              <w:t>□</w:t>
            </w:r>
            <w:r w:rsidRPr="0012075A"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  <w:t xml:space="preserve">  </w:t>
            </w:r>
            <w:r w:rsidRPr="0012075A"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  <w:t>Nie</w:t>
            </w:r>
          </w:p>
          <w:p w14:paraId="6E6D23F2" w14:textId="77777777" w:rsidR="00447CE9" w:rsidRPr="0012075A" w:rsidRDefault="00447CE9" w:rsidP="00ED6063">
            <w:pPr>
              <w:spacing w:before="120" w:after="12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8"/>
                <w:szCs w:val="28"/>
                <w:lang w:eastAsia="en-GB"/>
              </w:rPr>
              <w:t xml:space="preserve">□ </w:t>
            </w:r>
            <w:r w:rsidRPr="0012075A">
              <w:rPr>
                <w:rFonts w:asciiTheme="minorHAnsi" w:eastAsia="Calibri" w:hAnsiTheme="minorHAnsi" w:cstheme="minorHAnsi"/>
                <w:lang w:eastAsia="en-GB"/>
              </w:rPr>
              <w:t xml:space="preserve">Tak </w:t>
            </w:r>
            <w:r w:rsidRPr="0012075A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>(jeżeli TAK to należy wypełnić wszystkie poniższe punkty)</w:t>
            </w:r>
            <w:r w:rsidRPr="0012075A">
              <w:rPr>
                <w:rFonts w:asciiTheme="minorHAnsi" w:eastAsia="Calibri" w:hAnsiTheme="minorHAnsi" w:cstheme="minorHAnsi"/>
                <w:lang w:eastAsia="en-GB"/>
              </w:rPr>
              <w:t>:</w:t>
            </w:r>
            <w:r w:rsidRPr="0012075A"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  <w:t xml:space="preserve"> </w:t>
            </w:r>
          </w:p>
          <w:p w14:paraId="6C08F14C" w14:textId="77777777" w:rsidR="00447CE9" w:rsidRPr="0012075A" w:rsidRDefault="00447CE9" w:rsidP="00E958C9">
            <w:pPr>
              <w:numPr>
                <w:ilvl w:val="0"/>
                <w:numId w:val="91"/>
              </w:numPr>
              <w:ind w:left="175" w:hanging="141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  <w:t>nazwa (rodzaj) towaru lub usługi, których dostawa lub świadczenie będą prowadziły do powstania obowiązku podatkowego po stronie Zamawiającego ......................………………………………………………………….</w:t>
            </w:r>
          </w:p>
          <w:p w14:paraId="2E1DF083" w14:textId="77777777" w:rsidR="00447CE9" w:rsidRPr="0012075A" w:rsidRDefault="00447CE9" w:rsidP="00E958C9">
            <w:pPr>
              <w:numPr>
                <w:ilvl w:val="0"/>
                <w:numId w:val="91"/>
              </w:numPr>
              <w:ind w:left="175" w:hanging="141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  <w:t>wartość towaru lub usługi objęte obowiązkiem podatkowym Zamawiającego bez kwoty podatku  ..................................................</w:t>
            </w:r>
          </w:p>
          <w:p w14:paraId="4DA0ADD3" w14:textId="77777777" w:rsidR="00447CE9" w:rsidRPr="0012075A" w:rsidRDefault="00447CE9" w:rsidP="00E958C9">
            <w:pPr>
              <w:numPr>
                <w:ilvl w:val="0"/>
                <w:numId w:val="91"/>
              </w:numPr>
              <w:spacing w:line="276" w:lineRule="auto"/>
              <w:ind w:left="175" w:hanging="141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18"/>
                <w:szCs w:val="18"/>
                <w:lang w:eastAsia="en-GB"/>
              </w:rPr>
              <w:t>stawka podatku od towarów i usług, która zgodnie z wiedzą wykonawcy będzie miała zastosowanie ………………………………………….</w:t>
            </w:r>
          </w:p>
        </w:tc>
      </w:tr>
      <w:tr w:rsidR="00447CE9" w:rsidRPr="0012075A" w14:paraId="388BCED9" w14:textId="77777777" w:rsidTr="00ED6063">
        <w:trPr>
          <w:trHeight w:val="1098"/>
        </w:trPr>
        <w:tc>
          <w:tcPr>
            <w:tcW w:w="3794" w:type="dxa"/>
          </w:tcPr>
          <w:p w14:paraId="3D6A98BE" w14:textId="77777777" w:rsidR="00447CE9" w:rsidRPr="0012075A" w:rsidRDefault="00447CE9" w:rsidP="00ED6063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2075A">
              <w:rPr>
                <w:rFonts w:asciiTheme="minorHAnsi" w:hAnsiTheme="minorHAnsi" w:cstheme="minorHAnsi"/>
                <w:sz w:val="18"/>
                <w:szCs w:val="18"/>
              </w:rPr>
              <w:t>Polegam na zasobach podmiotów udostępniających w celu potwierdzenia spełnienia warunków udziału w postępowaniu</w:t>
            </w:r>
          </w:p>
        </w:tc>
        <w:tc>
          <w:tcPr>
            <w:tcW w:w="5492" w:type="dxa"/>
          </w:tcPr>
          <w:p w14:paraId="3D728B3D" w14:textId="77777777" w:rsidR="00447CE9" w:rsidRPr="0012075A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b/>
                <w:sz w:val="28"/>
                <w:szCs w:val="28"/>
                <w:lang w:eastAsia="en-GB"/>
              </w:rPr>
              <w:t xml:space="preserve">□ </w:t>
            </w:r>
            <w:r w:rsidRPr="0012075A">
              <w:rPr>
                <w:rFonts w:asciiTheme="minorHAnsi" w:eastAsia="Calibri" w:hAnsiTheme="minorHAnsi" w:cstheme="minorHAnsi"/>
                <w:b/>
                <w:lang w:eastAsia="en-GB"/>
              </w:rPr>
              <w:t xml:space="preserve"> </w:t>
            </w:r>
            <w:r w:rsidRPr="0012075A">
              <w:rPr>
                <w:rFonts w:asciiTheme="minorHAnsi" w:eastAsia="Calibri" w:hAnsiTheme="minorHAnsi" w:cstheme="minorHAnsi"/>
                <w:lang w:eastAsia="en-GB"/>
              </w:rPr>
              <w:t>Nie</w:t>
            </w:r>
          </w:p>
          <w:p w14:paraId="6E54714F" w14:textId="77777777" w:rsidR="00447CE9" w:rsidRPr="0012075A" w:rsidRDefault="00447CE9" w:rsidP="00ED6063">
            <w:pPr>
              <w:spacing w:before="120" w:after="120" w:line="276" w:lineRule="auto"/>
              <w:jc w:val="both"/>
              <w:rPr>
                <w:rFonts w:asciiTheme="minorHAnsi" w:eastAsia="Calibri" w:hAnsiTheme="minorHAnsi" w:cstheme="minorHAnsi"/>
                <w:lang w:eastAsia="en-GB"/>
              </w:rPr>
            </w:pPr>
            <w:r w:rsidRPr="0012075A">
              <w:rPr>
                <w:rFonts w:asciiTheme="minorHAnsi" w:eastAsia="Calibri" w:hAnsiTheme="minorHAnsi" w:cstheme="minorHAnsi"/>
                <w:sz w:val="28"/>
                <w:szCs w:val="28"/>
                <w:lang w:eastAsia="en-GB"/>
              </w:rPr>
              <w:t xml:space="preserve">□ </w:t>
            </w:r>
            <w:r w:rsidRPr="0012075A">
              <w:rPr>
                <w:rFonts w:asciiTheme="minorHAnsi" w:eastAsia="Calibri" w:hAnsiTheme="minorHAnsi" w:cstheme="minorHAnsi"/>
                <w:lang w:eastAsia="en-GB"/>
              </w:rPr>
              <w:t xml:space="preserve"> Tak</w:t>
            </w:r>
          </w:p>
        </w:tc>
      </w:tr>
    </w:tbl>
    <w:p w14:paraId="6B30A15F" w14:textId="70DB304D" w:rsidR="00372A90" w:rsidRPr="00BE6BED" w:rsidRDefault="00447CE9" w:rsidP="00372A90">
      <w:pPr>
        <w:pStyle w:val="Tekstpodstawowy"/>
        <w:numPr>
          <w:ilvl w:val="0"/>
          <w:numId w:val="92"/>
        </w:numPr>
        <w:autoSpaceDE/>
        <w:autoSpaceDN/>
        <w:adjustRightInd/>
        <w:spacing w:before="120" w:after="120"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12075A">
        <w:rPr>
          <w:rFonts w:asciiTheme="minorHAnsi" w:hAnsiTheme="minorHAnsi" w:cstheme="minorHAnsi"/>
          <w:szCs w:val="24"/>
        </w:rPr>
        <w:t xml:space="preserve">Przystępując do postępowania o udzielenie zamówienia publicznego prowadzonego przez Gminę Sulechów dotyczącego </w:t>
      </w:r>
      <w:r w:rsidR="00540990">
        <w:rPr>
          <w:rFonts w:ascii="Calibri" w:hAnsi="Calibri" w:cs="Calibri"/>
        </w:rPr>
        <w:t>utrzymania</w:t>
      </w:r>
      <w:r w:rsidR="00540990" w:rsidRPr="00540990">
        <w:rPr>
          <w:rFonts w:ascii="Calibri" w:hAnsi="Calibri" w:cs="Calibri"/>
        </w:rPr>
        <w:t xml:space="preserve"> czystości na terenach gminnych w 2026 r</w:t>
      </w:r>
      <w:r w:rsidRPr="00540990">
        <w:rPr>
          <w:rFonts w:asciiTheme="minorHAnsi" w:hAnsiTheme="minorHAnsi" w:cstheme="minorHAnsi"/>
          <w:b/>
          <w:szCs w:val="24"/>
        </w:rPr>
        <w:t xml:space="preserve">, </w:t>
      </w:r>
      <w:r w:rsidRPr="00540990">
        <w:rPr>
          <w:rFonts w:asciiTheme="minorHAnsi" w:hAnsiTheme="minorHAnsi" w:cstheme="minorHAnsi"/>
          <w:szCs w:val="24"/>
        </w:rPr>
        <w:t>oferujemy wykonanie zamówienia za: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4"/>
        <w:gridCol w:w="1865"/>
        <w:gridCol w:w="1865"/>
        <w:gridCol w:w="1865"/>
        <w:gridCol w:w="1865"/>
      </w:tblGrid>
      <w:tr w:rsidR="00540990" w:rsidRPr="003165FE" w14:paraId="4E3838F9" w14:textId="77777777" w:rsidTr="003C40C0">
        <w:tc>
          <w:tcPr>
            <w:tcW w:w="1864" w:type="dxa"/>
            <w:vAlign w:val="center"/>
          </w:tcPr>
          <w:p w14:paraId="00C39599" w14:textId="77777777" w:rsidR="00540990" w:rsidRPr="003165FE" w:rsidRDefault="00540990" w:rsidP="003C40C0">
            <w:pPr>
              <w:pStyle w:val="Tekstpodstawowy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165FE">
              <w:rPr>
                <w:rFonts w:ascii="Calibri" w:hAnsi="Calibri" w:cs="Calibri"/>
                <w:sz w:val="20"/>
                <w:szCs w:val="20"/>
              </w:rPr>
              <w:t>Cena jedn. netto/miesiąc</w:t>
            </w:r>
          </w:p>
          <w:p w14:paraId="6A4EBB9D" w14:textId="77777777" w:rsidR="00540990" w:rsidRPr="003165FE" w:rsidRDefault="00540990" w:rsidP="003C40C0">
            <w:pPr>
              <w:pStyle w:val="Tekstpodstawowy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165FE">
              <w:rPr>
                <w:rFonts w:ascii="Calibri" w:hAnsi="Calibri" w:cs="Calibri"/>
                <w:sz w:val="20"/>
                <w:szCs w:val="20"/>
              </w:rPr>
              <w:t>w PLN</w:t>
            </w:r>
          </w:p>
        </w:tc>
        <w:tc>
          <w:tcPr>
            <w:tcW w:w="1865" w:type="dxa"/>
            <w:vAlign w:val="center"/>
          </w:tcPr>
          <w:p w14:paraId="6980563E" w14:textId="77777777" w:rsidR="00540990" w:rsidRPr="003165FE" w:rsidRDefault="00540990" w:rsidP="003C40C0">
            <w:pPr>
              <w:pStyle w:val="Tekstpodstawowy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165FE">
              <w:rPr>
                <w:rFonts w:ascii="Calibri" w:hAnsi="Calibri" w:cs="Calibri"/>
                <w:sz w:val="20"/>
                <w:szCs w:val="20"/>
              </w:rPr>
              <w:t>Podatek od towarów i usług</w:t>
            </w:r>
          </w:p>
          <w:p w14:paraId="7B797684" w14:textId="77777777" w:rsidR="00540990" w:rsidRPr="003165FE" w:rsidRDefault="00540990" w:rsidP="003C40C0">
            <w:pPr>
              <w:pStyle w:val="Tekstpodstawowy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165FE">
              <w:rPr>
                <w:rFonts w:ascii="Calibri" w:hAnsi="Calibri" w:cs="Calibri"/>
                <w:sz w:val="20"/>
                <w:szCs w:val="20"/>
              </w:rPr>
              <w:t>w PLN</w:t>
            </w:r>
          </w:p>
        </w:tc>
        <w:tc>
          <w:tcPr>
            <w:tcW w:w="1865" w:type="dxa"/>
            <w:vAlign w:val="center"/>
          </w:tcPr>
          <w:p w14:paraId="7DC498AA" w14:textId="77777777" w:rsidR="00540990" w:rsidRPr="003165FE" w:rsidRDefault="00540990" w:rsidP="003C40C0">
            <w:pPr>
              <w:pStyle w:val="Tekstpodstawowy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165FE">
              <w:rPr>
                <w:rFonts w:ascii="Calibri" w:hAnsi="Calibri" w:cs="Calibri"/>
                <w:sz w:val="20"/>
                <w:szCs w:val="20"/>
              </w:rPr>
              <w:t>Wartość brutto/miesiąc</w:t>
            </w:r>
          </w:p>
          <w:p w14:paraId="7A21B58E" w14:textId="77777777" w:rsidR="00540990" w:rsidRPr="003165FE" w:rsidRDefault="00540990" w:rsidP="003C40C0">
            <w:pPr>
              <w:pStyle w:val="Tekstpodstawowy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165FE">
              <w:rPr>
                <w:rFonts w:ascii="Calibri" w:hAnsi="Calibri" w:cs="Calibri"/>
                <w:sz w:val="20"/>
                <w:szCs w:val="20"/>
              </w:rPr>
              <w:t>w PLN</w:t>
            </w:r>
          </w:p>
        </w:tc>
        <w:tc>
          <w:tcPr>
            <w:tcW w:w="1865" w:type="dxa"/>
            <w:vAlign w:val="center"/>
          </w:tcPr>
          <w:p w14:paraId="7A3EF5E7" w14:textId="77777777" w:rsidR="00540990" w:rsidRPr="003165FE" w:rsidRDefault="00540990" w:rsidP="003C40C0">
            <w:pPr>
              <w:pStyle w:val="Tekstpodstawowy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165FE">
              <w:rPr>
                <w:rFonts w:ascii="Calibri" w:hAnsi="Calibri" w:cs="Calibri"/>
                <w:sz w:val="20"/>
                <w:szCs w:val="20"/>
              </w:rPr>
              <w:t>liczba miesięcy świadczenia usługi</w:t>
            </w:r>
          </w:p>
        </w:tc>
        <w:tc>
          <w:tcPr>
            <w:tcW w:w="1865" w:type="dxa"/>
            <w:vAlign w:val="center"/>
          </w:tcPr>
          <w:p w14:paraId="5C6C9FB8" w14:textId="77777777" w:rsidR="00540990" w:rsidRPr="003165FE" w:rsidRDefault="00540990" w:rsidP="003C40C0">
            <w:pPr>
              <w:pStyle w:val="Tekstpodstawowy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165FE">
              <w:rPr>
                <w:rFonts w:ascii="Calibri" w:hAnsi="Calibri" w:cs="Calibri"/>
                <w:sz w:val="20"/>
                <w:szCs w:val="20"/>
              </w:rPr>
              <w:t>Wartość brutto za 12 miesięcy w PLN</w:t>
            </w:r>
          </w:p>
        </w:tc>
      </w:tr>
      <w:tr w:rsidR="00540990" w:rsidRPr="003165FE" w14:paraId="4E05F37D" w14:textId="77777777" w:rsidTr="003C40C0">
        <w:tc>
          <w:tcPr>
            <w:tcW w:w="1864" w:type="dxa"/>
          </w:tcPr>
          <w:p w14:paraId="5DEE8E35" w14:textId="77777777" w:rsidR="00540990" w:rsidRPr="003165FE" w:rsidRDefault="00540990" w:rsidP="003C40C0">
            <w:pPr>
              <w:pStyle w:val="Tekstpodstawowy"/>
              <w:spacing w:before="60" w:afterLines="60" w:after="14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5" w:type="dxa"/>
          </w:tcPr>
          <w:p w14:paraId="23D27AB8" w14:textId="77777777" w:rsidR="00540990" w:rsidRPr="003165FE" w:rsidRDefault="00540990" w:rsidP="003C40C0">
            <w:pPr>
              <w:pStyle w:val="Tekstpodstawowy"/>
              <w:spacing w:before="60" w:afterLines="60" w:after="14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5" w:type="dxa"/>
          </w:tcPr>
          <w:p w14:paraId="5CBABB29" w14:textId="77777777" w:rsidR="00540990" w:rsidRPr="003165FE" w:rsidRDefault="00540990" w:rsidP="003C40C0">
            <w:pPr>
              <w:pStyle w:val="Tekstpodstawowy"/>
              <w:spacing w:before="60" w:afterLines="60" w:after="14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14:paraId="02AAF754" w14:textId="77777777" w:rsidR="00540990" w:rsidRPr="003165FE" w:rsidRDefault="00540990" w:rsidP="003C40C0">
            <w:pPr>
              <w:pStyle w:val="Tekstpodstawowy"/>
              <w:spacing w:before="60" w:afterLines="60" w:after="144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165FE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865" w:type="dxa"/>
          </w:tcPr>
          <w:p w14:paraId="73DF066A" w14:textId="77777777" w:rsidR="00540990" w:rsidRPr="003165FE" w:rsidRDefault="00540990" w:rsidP="003C40C0">
            <w:pPr>
              <w:pStyle w:val="Tekstpodstawowy"/>
              <w:spacing w:before="60" w:afterLines="60" w:after="144"/>
              <w:rPr>
                <w:rFonts w:ascii="Calibri" w:hAnsi="Calibri" w:cs="Calibri"/>
                <w:sz w:val="22"/>
              </w:rPr>
            </w:pPr>
          </w:p>
        </w:tc>
      </w:tr>
      <w:tr w:rsidR="00540990" w:rsidRPr="003165FE" w14:paraId="3F920A0F" w14:textId="77777777" w:rsidTr="003C40C0">
        <w:tc>
          <w:tcPr>
            <w:tcW w:w="1864" w:type="dxa"/>
          </w:tcPr>
          <w:p w14:paraId="555AF13A" w14:textId="77777777" w:rsidR="00540990" w:rsidRPr="003165FE" w:rsidRDefault="00540990" w:rsidP="003C40C0">
            <w:pPr>
              <w:pStyle w:val="Tekstpodstawowy"/>
              <w:spacing w:before="60" w:afterLines="60" w:after="144"/>
              <w:rPr>
                <w:rFonts w:ascii="Calibri" w:hAnsi="Calibri" w:cs="Calibri"/>
                <w:sz w:val="22"/>
              </w:rPr>
            </w:pPr>
          </w:p>
        </w:tc>
        <w:tc>
          <w:tcPr>
            <w:tcW w:w="1865" w:type="dxa"/>
          </w:tcPr>
          <w:p w14:paraId="1CE530B7" w14:textId="77777777" w:rsidR="00540990" w:rsidRPr="003165FE" w:rsidRDefault="00540990" w:rsidP="003C40C0">
            <w:pPr>
              <w:pStyle w:val="Tekstpodstawowy"/>
              <w:spacing w:before="60" w:afterLines="60" w:after="144"/>
              <w:rPr>
                <w:rFonts w:ascii="Calibri" w:hAnsi="Calibri" w:cs="Calibri"/>
                <w:sz w:val="22"/>
              </w:rPr>
            </w:pPr>
          </w:p>
        </w:tc>
        <w:tc>
          <w:tcPr>
            <w:tcW w:w="1865" w:type="dxa"/>
          </w:tcPr>
          <w:p w14:paraId="1F8A8C83" w14:textId="77777777" w:rsidR="00540990" w:rsidRPr="003165FE" w:rsidRDefault="00540990" w:rsidP="003C40C0">
            <w:pPr>
              <w:pStyle w:val="Tekstpodstawowy"/>
              <w:spacing w:before="60" w:afterLines="60" w:after="144"/>
              <w:rPr>
                <w:rFonts w:ascii="Calibri" w:hAnsi="Calibri" w:cs="Calibri"/>
                <w:sz w:val="22"/>
              </w:rPr>
            </w:pPr>
          </w:p>
        </w:tc>
        <w:tc>
          <w:tcPr>
            <w:tcW w:w="1865" w:type="dxa"/>
          </w:tcPr>
          <w:p w14:paraId="213D41A0" w14:textId="77777777" w:rsidR="00540990" w:rsidRPr="003165FE" w:rsidRDefault="00540990" w:rsidP="003C40C0">
            <w:pPr>
              <w:pStyle w:val="Tekstpodstawowy"/>
              <w:spacing w:before="60" w:afterLines="60" w:after="144"/>
              <w:rPr>
                <w:rFonts w:ascii="Calibri" w:hAnsi="Calibri" w:cs="Calibri"/>
                <w:sz w:val="22"/>
              </w:rPr>
            </w:pPr>
          </w:p>
        </w:tc>
        <w:tc>
          <w:tcPr>
            <w:tcW w:w="1865" w:type="dxa"/>
          </w:tcPr>
          <w:p w14:paraId="460B6E44" w14:textId="77777777" w:rsidR="00540990" w:rsidRPr="003165FE" w:rsidRDefault="00540990" w:rsidP="003C40C0">
            <w:pPr>
              <w:pStyle w:val="Tekstpodstawowy"/>
              <w:spacing w:before="60" w:afterLines="60" w:after="144"/>
              <w:rPr>
                <w:rFonts w:ascii="Calibri" w:hAnsi="Calibri" w:cs="Calibri"/>
                <w:sz w:val="22"/>
              </w:rPr>
            </w:pPr>
          </w:p>
        </w:tc>
      </w:tr>
      <w:tr w:rsidR="00540990" w:rsidRPr="003165FE" w14:paraId="5D812120" w14:textId="77777777" w:rsidTr="003C40C0">
        <w:tc>
          <w:tcPr>
            <w:tcW w:w="9324" w:type="dxa"/>
            <w:gridSpan w:val="5"/>
          </w:tcPr>
          <w:p w14:paraId="6098B5BE" w14:textId="77777777" w:rsidR="00540990" w:rsidRPr="003165FE" w:rsidRDefault="00540990" w:rsidP="003C40C0">
            <w:pPr>
              <w:pStyle w:val="Tekstpodstawowy"/>
              <w:spacing w:before="60" w:afterLines="60" w:after="144"/>
              <w:rPr>
                <w:rFonts w:ascii="Calibri" w:hAnsi="Calibri" w:cs="Calibri"/>
                <w:sz w:val="22"/>
              </w:rPr>
            </w:pPr>
            <w:r w:rsidRPr="003165FE">
              <w:rPr>
                <w:rFonts w:ascii="Calibri" w:hAnsi="Calibri" w:cs="Calibri"/>
              </w:rPr>
              <w:t>Słownie: ……………………………………………………………………………………………….</w:t>
            </w:r>
          </w:p>
        </w:tc>
      </w:tr>
    </w:tbl>
    <w:p w14:paraId="4FCB7379" w14:textId="77777777" w:rsidR="00540990" w:rsidRDefault="00540990" w:rsidP="00540990">
      <w:pPr>
        <w:pStyle w:val="Tekstpodstawowy"/>
        <w:autoSpaceDE/>
        <w:autoSpaceDN/>
        <w:adjustRightInd/>
        <w:spacing w:before="120" w:after="120" w:line="360" w:lineRule="auto"/>
        <w:ind w:left="284"/>
        <w:rPr>
          <w:rFonts w:asciiTheme="minorHAnsi" w:hAnsiTheme="minorHAnsi" w:cstheme="minorHAnsi"/>
          <w:szCs w:val="24"/>
        </w:rPr>
      </w:pPr>
    </w:p>
    <w:tbl>
      <w:tblPr>
        <w:tblW w:w="9640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977"/>
        <w:gridCol w:w="2977"/>
      </w:tblGrid>
      <w:tr w:rsidR="00540990" w:rsidRPr="003165FE" w14:paraId="6CEE2C66" w14:textId="77777777" w:rsidTr="003C40C0">
        <w:tc>
          <w:tcPr>
            <w:tcW w:w="3686" w:type="dxa"/>
            <w:vAlign w:val="center"/>
          </w:tcPr>
          <w:p w14:paraId="3E50A570" w14:textId="77777777" w:rsidR="00540990" w:rsidRPr="003165FE" w:rsidRDefault="00540990" w:rsidP="003C40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65FE">
              <w:rPr>
                <w:rFonts w:ascii="Calibri" w:hAnsi="Calibri" w:cs="Calibri"/>
                <w:sz w:val="22"/>
                <w:szCs w:val="22"/>
              </w:rPr>
              <w:t>Opis</w:t>
            </w:r>
          </w:p>
        </w:tc>
        <w:tc>
          <w:tcPr>
            <w:tcW w:w="5954" w:type="dxa"/>
            <w:gridSpan w:val="2"/>
            <w:vAlign w:val="center"/>
          </w:tcPr>
          <w:p w14:paraId="36E7928E" w14:textId="77777777" w:rsidR="00540990" w:rsidRPr="003165FE" w:rsidRDefault="00540990" w:rsidP="003C40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65FE">
              <w:rPr>
                <w:rFonts w:ascii="Calibri" w:hAnsi="Calibri" w:cs="Calibri"/>
                <w:sz w:val="22"/>
                <w:szCs w:val="22"/>
              </w:rPr>
              <w:t>czas podany w godzinach</w:t>
            </w:r>
          </w:p>
        </w:tc>
      </w:tr>
      <w:tr w:rsidR="00540990" w:rsidRPr="003165FE" w14:paraId="7F51EAE6" w14:textId="77777777" w:rsidTr="003C40C0">
        <w:trPr>
          <w:trHeight w:val="685"/>
        </w:trPr>
        <w:tc>
          <w:tcPr>
            <w:tcW w:w="3686" w:type="dxa"/>
            <w:vAlign w:val="center"/>
          </w:tcPr>
          <w:p w14:paraId="082A2498" w14:textId="77777777" w:rsidR="00540990" w:rsidRPr="00244697" w:rsidRDefault="00540990" w:rsidP="003C40C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469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skrócenie czasu na odśnieżenie i usunięcie śliskości z chodników </w:t>
            </w:r>
          </w:p>
        </w:tc>
        <w:tc>
          <w:tcPr>
            <w:tcW w:w="5954" w:type="dxa"/>
            <w:gridSpan w:val="2"/>
          </w:tcPr>
          <w:p w14:paraId="53CA7F1C" w14:textId="77777777" w:rsidR="00540990" w:rsidRPr="003165FE" w:rsidRDefault="00540990" w:rsidP="003C40C0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A7B2F3D" w14:textId="77777777" w:rsidR="00540990" w:rsidRPr="003165FE" w:rsidRDefault="00540990" w:rsidP="003C40C0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165FE">
              <w:rPr>
                <w:rFonts w:ascii="Calibri" w:hAnsi="Calibri" w:cs="Calibri"/>
                <w:sz w:val="20"/>
                <w:szCs w:val="20"/>
              </w:rPr>
              <w:t>……………………………………</w:t>
            </w:r>
          </w:p>
          <w:p w14:paraId="02CFF761" w14:textId="77777777" w:rsidR="00540990" w:rsidRPr="003165FE" w:rsidRDefault="00540990" w:rsidP="003C40C0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165FE">
              <w:rPr>
                <w:rFonts w:ascii="Calibri" w:hAnsi="Calibri" w:cs="Calibri"/>
                <w:sz w:val="20"/>
                <w:szCs w:val="20"/>
              </w:rPr>
              <w:t>(od 0 do 3 godzin)</w:t>
            </w:r>
          </w:p>
        </w:tc>
      </w:tr>
      <w:tr w:rsidR="00540990" w:rsidRPr="003165FE" w14:paraId="584B4C6F" w14:textId="77777777" w:rsidTr="003C40C0">
        <w:trPr>
          <w:trHeight w:val="716"/>
        </w:trPr>
        <w:tc>
          <w:tcPr>
            <w:tcW w:w="3686" w:type="dxa"/>
            <w:vAlign w:val="center"/>
          </w:tcPr>
          <w:p w14:paraId="04AD6F46" w14:textId="77777777" w:rsidR="00540990" w:rsidRPr="00244697" w:rsidRDefault="00540990" w:rsidP="003C40C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4697">
              <w:rPr>
                <w:rFonts w:ascii="Calibri" w:hAnsi="Calibri" w:cs="Calibri"/>
                <w:b/>
                <w:bCs/>
                <w:sz w:val="20"/>
                <w:szCs w:val="20"/>
              </w:rPr>
              <w:t>skrócenie czasu na zabezpieczenie martwych zwierząt do czasu ich usunięcia przez uprawniony podmiot</w:t>
            </w:r>
          </w:p>
        </w:tc>
        <w:tc>
          <w:tcPr>
            <w:tcW w:w="5954" w:type="dxa"/>
            <w:gridSpan w:val="2"/>
            <w:vAlign w:val="bottom"/>
          </w:tcPr>
          <w:p w14:paraId="0C928243" w14:textId="77777777" w:rsidR="00540990" w:rsidRPr="003165FE" w:rsidRDefault="00540990" w:rsidP="003C40C0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165FE">
              <w:rPr>
                <w:rFonts w:ascii="Calibri" w:hAnsi="Calibri" w:cs="Calibri"/>
                <w:sz w:val="20"/>
                <w:szCs w:val="20"/>
              </w:rPr>
              <w:t>……………………………………</w:t>
            </w:r>
          </w:p>
          <w:p w14:paraId="6B9BEFCC" w14:textId="77777777" w:rsidR="00540990" w:rsidRPr="003165FE" w:rsidRDefault="00540990" w:rsidP="003C40C0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165FE">
              <w:rPr>
                <w:rFonts w:ascii="Calibri" w:hAnsi="Calibri" w:cs="Calibri"/>
                <w:sz w:val="20"/>
                <w:szCs w:val="20"/>
              </w:rPr>
              <w:t xml:space="preserve">(od 0 do 1 godzin)  </w:t>
            </w:r>
          </w:p>
        </w:tc>
      </w:tr>
      <w:tr w:rsidR="00540990" w:rsidRPr="003165FE" w14:paraId="5F0B1CBC" w14:textId="77777777" w:rsidTr="003C40C0">
        <w:trPr>
          <w:trHeight w:val="503"/>
        </w:trPr>
        <w:tc>
          <w:tcPr>
            <w:tcW w:w="3686" w:type="dxa"/>
            <w:vMerge w:val="restart"/>
            <w:vAlign w:val="center"/>
          </w:tcPr>
          <w:p w14:paraId="5BC02ABE" w14:textId="77777777" w:rsidR="00540990" w:rsidRPr="003165FE" w:rsidRDefault="00540990" w:rsidP="003C40C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165FE">
              <w:rPr>
                <w:rFonts w:ascii="Calibri" w:hAnsi="Calibri" w:cs="Calibri"/>
                <w:b/>
                <w:sz w:val="20"/>
                <w:szCs w:val="20"/>
              </w:rPr>
              <w:t>Rodzaj paliwa</w:t>
            </w:r>
          </w:p>
        </w:tc>
        <w:tc>
          <w:tcPr>
            <w:tcW w:w="5954" w:type="dxa"/>
            <w:gridSpan w:val="2"/>
            <w:vAlign w:val="bottom"/>
          </w:tcPr>
          <w:p w14:paraId="7634B4DB" w14:textId="77777777" w:rsidR="00540990" w:rsidRPr="003165FE" w:rsidRDefault="00540990" w:rsidP="003C40C0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165FE">
              <w:rPr>
                <w:rFonts w:ascii="Calibri" w:hAnsi="Calibri" w:cs="Calibri"/>
                <w:b/>
                <w:sz w:val="20"/>
                <w:szCs w:val="20"/>
              </w:rPr>
              <w:t>Cena paliwa na dzień składania oferty za 1 litr</w:t>
            </w:r>
          </w:p>
        </w:tc>
      </w:tr>
      <w:tr w:rsidR="00540990" w:rsidRPr="003165FE" w14:paraId="7A6FFADA" w14:textId="77777777" w:rsidTr="003C40C0">
        <w:trPr>
          <w:trHeight w:val="329"/>
        </w:trPr>
        <w:tc>
          <w:tcPr>
            <w:tcW w:w="3686" w:type="dxa"/>
            <w:vMerge/>
            <w:vAlign w:val="center"/>
          </w:tcPr>
          <w:p w14:paraId="485A36C8" w14:textId="77777777" w:rsidR="00540990" w:rsidRPr="003165FE" w:rsidRDefault="00540990" w:rsidP="003C40C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47F4725E" w14:textId="77777777" w:rsidR="00540990" w:rsidRPr="003165FE" w:rsidRDefault="00540990" w:rsidP="003C40C0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165FE">
              <w:rPr>
                <w:rFonts w:ascii="Calibri" w:hAnsi="Calibri" w:cs="Calibri"/>
                <w:sz w:val="20"/>
                <w:szCs w:val="20"/>
              </w:rPr>
              <w:t>netto</w:t>
            </w:r>
          </w:p>
        </w:tc>
        <w:tc>
          <w:tcPr>
            <w:tcW w:w="2977" w:type="dxa"/>
            <w:vAlign w:val="bottom"/>
          </w:tcPr>
          <w:p w14:paraId="07D46694" w14:textId="77777777" w:rsidR="00540990" w:rsidRPr="003165FE" w:rsidRDefault="00540990" w:rsidP="003C40C0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165FE">
              <w:rPr>
                <w:rFonts w:ascii="Calibri" w:hAnsi="Calibri" w:cs="Calibri"/>
                <w:sz w:val="20"/>
                <w:szCs w:val="20"/>
              </w:rPr>
              <w:t>brutto</w:t>
            </w:r>
          </w:p>
        </w:tc>
      </w:tr>
      <w:tr w:rsidR="00540990" w:rsidRPr="003165FE" w14:paraId="67616266" w14:textId="77777777" w:rsidTr="003C40C0">
        <w:trPr>
          <w:trHeight w:val="716"/>
        </w:trPr>
        <w:tc>
          <w:tcPr>
            <w:tcW w:w="3686" w:type="dxa"/>
            <w:vAlign w:val="center"/>
          </w:tcPr>
          <w:p w14:paraId="34F77B27" w14:textId="77777777" w:rsidR="00540990" w:rsidRPr="003165FE" w:rsidRDefault="00540990" w:rsidP="003C40C0">
            <w:pPr>
              <w:rPr>
                <w:rFonts w:ascii="Calibri" w:hAnsi="Calibri" w:cs="Calibri"/>
                <w:sz w:val="20"/>
                <w:szCs w:val="20"/>
              </w:rPr>
            </w:pPr>
            <w:r w:rsidRPr="003165FE">
              <w:rPr>
                <w:rFonts w:ascii="Calibri" w:hAnsi="Calibri" w:cs="Calibri"/>
                <w:sz w:val="20"/>
                <w:szCs w:val="20"/>
              </w:rPr>
              <w:t>ON</w:t>
            </w:r>
          </w:p>
        </w:tc>
        <w:tc>
          <w:tcPr>
            <w:tcW w:w="2977" w:type="dxa"/>
            <w:vAlign w:val="bottom"/>
          </w:tcPr>
          <w:p w14:paraId="153C47AF" w14:textId="77777777" w:rsidR="00540990" w:rsidRPr="003165FE" w:rsidRDefault="00540990" w:rsidP="003C40C0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4496C71C" w14:textId="77777777" w:rsidR="00540990" w:rsidRPr="003165FE" w:rsidRDefault="00540990" w:rsidP="003C40C0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40990" w:rsidRPr="003165FE" w14:paraId="4A2E6D3C" w14:textId="77777777" w:rsidTr="003C40C0">
        <w:trPr>
          <w:trHeight w:val="716"/>
        </w:trPr>
        <w:tc>
          <w:tcPr>
            <w:tcW w:w="3686" w:type="dxa"/>
            <w:vAlign w:val="center"/>
          </w:tcPr>
          <w:p w14:paraId="1E08CC1B" w14:textId="77777777" w:rsidR="00540990" w:rsidRPr="003165FE" w:rsidRDefault="00540990" w:rsidP="003C40C0">
            <w:pPr>
              <w:rPr>
                <w:rFonts w:ascii="Calibri" w:hAnsi="Calibri" w:cs="Calibri"/>
                <w:sz w:val="20"/>
                <w:szCs w:val="20"/>
              </w:rPr>
            </w:pPr>
            <w:r w:rsidRPr="003165FE">
              <w:rPr>
                <w:rFonts w:ascii="Calibri" w:hAnsi="Calibri" w:cs="Calibri"/>
                <w:sz w:val="20"/>
                <w:szCs w:val="20"/>
              </w:rPr>
              <w:t>Pb95</w:t>
            </w:r>
          </w:p>
        </w:tc>
        <w:tc>
          <w:tcPr>
            <w:tcW w:w="2977" w:type="dxa"/>
            <w:vAlign w:val="bottom"/>
          </w:tcPr>
          <w:p w14:paraId="528AF49C" w14:textId="77777777" w:rsidR="00540990" w:rsidRPr="003165FE" w:rsidRDefault="00540990" w:rsidP="003C40C0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37D6E57B" w14:textId="77777777" w:rsidR="00540990" w:rsidRPr="003165FE" w:rsidRDefault="00540990" w:rsidP="003C40C0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40990" w:rsidRPr="003165FE" w14:paraId="27E35674" w14:textId="77777777" w:rsidTr="003C40C0">
        <w:trPr>
          <w:trHeight w:val="716"/>
        </w:trPr>
        <w:tc>
          <w:tcPr>
            <w:tcW w:w="3686" w:type="dxa"/>
            <w:vAlign w:val="center"/>
          </w:tcPr>
          <w:p w14:paraId="7221708F" w14:textId="77777777" w:rsidR="00540990" w:rsidRPr="003165FE" w:rsidRDefault="00540990" w:rsidP="003C40C0">
            <w:pPr>
              <w:rPr>
                <w:rFonts w:ascii="Calibri" w:hAnsi="Calibri" w:cs="Calibri"/>
                <w:sz w:val="20"/>
                <w:szCs w:val="20"/>
              </w:rPr>
            </w:pPr>
            <w:r w:rsidRPr="003165FE">
              <w:rPr>
                <w:rFonts w:ascii="Calibri" w:hAnsi="Calibri" w:cs="Calibri"/>
                <w:sz w:val="20"/>
                <w:szCs w:val="20"/>
              </w:rPr>
              <w:t>Pb98</w:t>
            </w:r>
          </w:p>
        </w:tc>
        <w:tc>
          <w:tcPr>
            <w:tcW w:w="2977" w:type="dxa"/>
            <w:vAlign w:val="bottom"/>
          </w:tcPr>
          <w:p w14:paraId="07E80F05" w14:textId="77777777" w:rsidR="00540990" w:rsidRPr="003165FE" w:rsidRDefault="00540990" w:rsidP="003C40C0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6C94EA09" w14:textId="77777777" w:rsidR="00540990" w:rsidRPr="003165FE" w:rsidRDefault="00540990" w:rsidP="003C40C0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40990" w:rsidRPr="003165FE" w14:paraId="70D68F60" w14:textId="77777777" w:rsidTr="003C40C0">
        <w:trPr>
          <w:trHeight w:val="716"/>
        </w:trPr>
        <w:tc>
          <w:tcPr>
            <w:tcW w:w="3686" w:type="dxa"/>
            <w:vAlign w:val="center"/>
          </w:tcPr>
          <w:p w14:paraId="57786B4B" w14:textId="77777777" w:rsidR="00540990" w:rsidRPr="003165FE" w:rsidRDefault="00540990" w:rsidP="003C40C0">
            <w:pPr>
              <w:rPr>
                <w:rFonts w:ascii="Calibri" w:hAnsi="Calibri" w:cs="Calibri"/>
                <w:sz w:val="20"/>
                <w:szCs w:val="20"/>
              </w:rPr>
            </w:pPr>
            <w:r w:rsidRPr="003165FE">
              <w:rPr>
                <w:rFonts w:ascii="Calibri" w:hAnsi="Calibri" w:cs="Calibri"/>
                <w:sz w:val="20"/>
                <w:szCs w:val="20"/>
              </w:rPr>
              <w:t>procentowy udziału kosztów paliwa w wynagrodzeniu całościowym</w:t>
            </w:r>
          </w:p>
        </w:tc>
        <w:tc>
          <w:tcPr>
            <w:tcW w:w="5954" w:type="dxa"/>
            <w:gridSpan w:val="2"/>
            <w:vAlign w:val="bottom"/>
          </w:tcPr>
          <w:p w14:paraId="41B8FD34" w14:textId="77777777" w:rsidR="00540990" w:rsidRPr="003165FE" w:rsidRDefault="00540990" w:rsidP="003C40C0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165FE">
              <w:rPr>
                <w:rFonts w:ascii="Calibri" w:hAnsi="Calibri" w:cs="Calibri"/>
                <w:sz w:val="20"/>
                <w:szCs w:val="20"/>
              </w:rPr>
              <w:t>..... %</w:t>
            </w:r>
          </w:p>
        </w:tc>
      </w:tr>
    </w:tbl>
    <w:p w14:paraId="1F8E9000" w14:textId="5BC2FEBE" w:rsidR="00447CE9" w:rsidRPr="0012075A" w:rsidRDefault="00447CE9" w:rsidP="00E958C9">
      <w:pPr>
        <w:numPr>
          <w:ilvl w:val="0"/>
          <w:numId w:val="24"/>
        </w:numPr>
        <w:spacing w:before="24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2075A">
        <w:rPr>
          <w:rFonts w:asciiTheme="minorHAnsi" w:hAnsiTheme="minorHAnsi" w:cstheme="minorHAnsi"/>
          <w:sz w:val="22"/>
          <w:szCs w:val="22"/>
        </w:rPr>
        <w:t>Oświadczam/my, że:</w:t>
      </w:r>
    </w:p>
    <w:p w14:paraId="3B371E73" w14:textId="76C40D26" w:rsidR="00447CE9" w:rsidRPr="0012075A" w:rsidRDefault="00447CE9" w:rsidP="00D612CC">
      <w:pPr>
        <w:numPr>
          <w:ilvl w:val="0"/>
          <w:numId w:val="119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2075A">
        <w:rPr>
          <w:rFonts w:asciiTheme="minorHAnsi" w:hAnsiTheme="minorHAnsi" w:cstheme="minorHAnsi"/>
          <w:sz w:val="22"/>
          <w:szCs w:val="22"/>
        </w:rPr>
        <w:t>uważamy się za związanych niniejszą ofertą do dnia wskazanego w Specyfikacji Warunków Zamówienia;</w:t>
      </w:r>
    </w:p>
    <w:p w14:paraId="4C98026F" w14:textId="77777777" w:rsidR="00447CE9" w:rsidRPr="0012075A" w:rsidRDefault="00447CE9" w:rsidP="00D612CC">
      <w:pPr>
        <w:numPr>
          <w:ilvl w:val="0"/>
          <w:numId w:val="119"/>
        </w:num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2075A">
        <w:rPr>
          <w:rFonts w:asciiTheme="minorHAnsi" w:hAnsiTheme="minorHAnsi" w:cstheme="minorHAnsi"/>
          <w:sz w:val="22"/>
          <w:szCs w:val="22"/>
        </w:rPr>
        <w:t xml:space="preserve">przedmiot zamówienia zrealizujemy sami / z udziałem podwykonawców </w:t>
      </w:r>
    </w:p>
    <w:p w14:paraId="1D1D6E67" w14:textId="77777777" w:rsidR="001D7B7E" w:rsidRPr="0012075A" w:rsidRDefault="001D7B7E" w:rsidP="001D7B7E">
      <w:pPr>
        <w:pStyle w:val="Akapitzlist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2075A">
        <w:rPr>
          <w:rFonts w:asciiTheme="minorHAnsi" w:hAnsiTheme="minorHAnsi" w:cstheme="minorHAnsi"/>
          <w:sz w:val="22"/>
          <w:szCs w:val="22"/>
        </w:rPr>
        <w:t>Z uwagi na treść przepisów art. 5k rozporządzenia 833/2014 zamawiający żąda od wykonawcy wykazu podwykonawców i dostawców, na których przypada na nich ponad 10% wartości zamówienia, zaś w przypadku podmiotów, na których zdolności wykonawca polega – wskazania, czy wykonawca polega na zdolności tych podmiotów w zakresie odpowiadającym ponad 10% wartości zamówienia</w:t>
      </w:r>
      <w:r w:rsidRPr="0012075A">
        <w:rPr>
          <w:rFonts w:asciiTheme="minorHAnsi" w:hAnsiTheme="minorHAnsi" w:cstheme="minorHAnsi"/>
        </w:rPr>
        <w:t>.</w:t>
      </w:r>
    </w:p>
    <w:tbl>
      <w:tblPr>
        <w:tblW w:w="10201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969"/>
        <w:gridCol w:w="5557"/>
      </w:tblGrid>
      <w:tr w:rsidR="00447CE9" w:rsidRPr="0012075A" w14:paraId="4295B6C4" w14:textId="77777777" w:rsidTr="00E67366">
        <w:tc>
          <w:tcPr>
            <w:tcW w:w="675" w:type="dxa"/>
            <w:vAlign w:val="center"/>
          </w:tcPr>
          <w:p w14:paraId="7EA2424C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2075A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3969" w:type="dxa"/>
            <w:vAlign w:val="center"/>
          </w:tcPr>
          <w:p w14:paraId="31D665FB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2075A">
              <w:rPr>
                <w:rFonts w:asciiTheme="minorHAnsi" w:hAnsiTheme="minorHAnsi" w:cstheme="minorHAnsi"/>
                <w:sz w:val="16"/>
                <w:szCs w:val="16"/>
              </w:rPr>
              <w:t>Nazwa (Firma) podwykonawcy</w:t>
            </w:r>
          </w:p>
        </w:tc>
        <w:tc>
          <w:tcPr>
            <w:tcW w:w="5557" w:type="dxa"/>
            <w:vAlign w:val="center"/>
          </w:tcPr>
          <w:p w14:paraId="09131824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2075A">
              <w:rPr>
                <w:rFonts w:asciiTheme="minorHAnsi" w:hAnsiTheme="minorHAnsi" w:cstheme="minorHAnsi"/>
                <w:sz w:val="16"/>
                <w:szCs w:val="16"/>
              </w:rPr>
              <w:t xml:space="preserve">Zakres zamówienia </w:t>
            </w:r>
          </w:p>
          <w:p w14:paraId="3C91DB45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2075A">
              <w:rPr>
                <w:rFonts w:asciiTheme="minorHAnsi" w:hAnsiTheme="minorHAnsi" w:cstheme="minorHAnsi"/>
                <w:sz w:val="16"/>
                <w:szCs w:val="16"/>
              </w:rPr>
              <w:t>powierzony podwykonawcy</w:t>
            </w:r>
          </w:p>
        </w:tc>
      </w:tr>
      <w:tr w:rsidR="00447CE9" w:rsidRPr="0012075A" w14:paraId="51E11C33" w14:textId="77777777" w:rsidTr="00E67366">
        <w:trPr>
          <w:trHeight w:val="746"/>
        </w:trPr>
        <w:tc>
          <w:tcPr>
            <w:tcW w:w="675" w:type="dxa"/>
          </w:tcPr>
          <w:p w14:paraId="049148BC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54A00B5E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1AE10265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557" w:type="dxa"/>
          </w:tcPr>
          <w:p w14:paraId="4525B016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403B30F" w14:textId="77777777" w:rsidR="00447CE9" w:rsidRPr="0012075A" w:rsidRDefault="00447CE9" w:rsidP="00447CE9">
      <w:pPr>
        <w:autoSpaceDE w:val="0"/>
        <w:autoSpaceDN w:val="0"/>
        <w:adjustRightInd w:val="0"/>
        <w:spacing w:before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2075A">
        <w:rPr>
          <w:rFonts w:asciiTheme="minorHAnsi" w:hAnsiTheme="minorHAnsi" w:cstheme="minorHAnsi"/>
          <w:sz w:val="20"/>
          <w:szCs w:val="20"/>
        </w:rPr>
        <w:t>(w przypadku braku zaznaczenia jakiejkolwiek opcji i braku wpisania konkretnych informacji powyższy zapis będzie rozumiany przez zamawiającego jako realizacja przedmiotu zamówienia przez wykonawcę we własnym zakresie, chyba, że wykonawca dołączy do oferty inny dokument z którego jasno będzie wynikać, że zakres robót wykonywany będzie przy udziale podwykonawców);</w:t>
      </w:r>
    </w:p>
    <w:p w14:paraId="5CF91AD1" w14:textId="77777777" w:rsidR="00447CE9" w:rsidRPr="0012075A" w:rsidRDefault="00447CE9" w:rsidP="00D612CC">
      <w:pPr>
        <w:numPr>
          <w:ilvl w:val="0"/>
          <w:numId w:val="119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2075A">
        <w:rPr>
          <w:rFonts w:asciiTheme="minorHAnsi" w:hAnsiTheme="minorHAnsi" w:cstheme="minorHAnsi"/>
          <w:sz w:val="22"/>
          <w:szCs w:val="22"/>
        </w:rPr>
        <w:t>zapoznaliśmy się ze Specyfikacją Warunków Zamówienia, w tym z projektem umowy i nie wnosimy do niej zastrzeżeń oraz przyjmujemy warunki w niej zawarte;</w:t>
      </w:r>
    </w:p>
    <w:p w14:paraId="5B86B1FE" w14:textId="77777777" w:rsidR="00447CE9" w:rsidRPr="0012075A" w:rsidRDefault="00447CE9" w:rsidP="00D612CC">
      <w:pPr>
        <w:numPr>
          <w:ilvl w:val="0"/>
          <w:numId w:val="119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2075A">
        <w:rPr>
          <w:rFonts w:asciiTheme="minorHAnsi" w:hAnsiTheme="minorHAnsi" w:cstheme="minorHAnsi"/>
          <w:sz w:val="22"/>
          <w:szCs w:val="22"/>
        </w:rPr>
        <w:t>uzyskaliśmy wszelkie informacje niezbędne do prawidłowego przygotowania i złożenia niniejszej oferty;</w:t>
      </w:r>
    </w:p>
    <w:p w14:paraId="596756F5" w14:textId="77777777" w:rsidR="00447CE9" w:rsidRPr="0012075A" w:rsidRDefault="00447CE9" w:rsidP="00D612CC">
      <w:pPr>
        <w:numPr>
          <w:ilvl w:val="0"/>
          <w:numId w:val="119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2075A">
        <w:rPr>
          <w:rFonts w:asciiTheme="minorHAnsi" w:hAnsiTheme="minorHAnsi" w:cstheme="minorHAnsi"/>
          <w:sz w:val="22"/>
          <w:szCs w:val="22"/>
        </w:rPr>
        <w:lastRenderedPageBreak/>
        <w:t>w przypadku wyboru naszej oferty, zobowiązujemy się do zawarcia umowy o treści zgodnej z projektem umowy stanowiącym załącznik do Specyfikacji Warunków Zamówienia, w miejscu, terminie i na zasadach wskazanych przez zamawiającego.</w:t>
      </w:r>
    </w:p>
    <w:p w14:paraId="6C7FCE3E" w14:textId="317C60A9" w:rsidR="00447CE9" w:rsidRPr="0012075A" w:rsidRDefault="00447CE9" w:rsidP="00E958C9">
      <w:pPr>
        <w:numPr>
          <w:ilvl w:val="0"/>
          <w:numId w:val="24"/>
        </w:numPr>
        <w:spacing w:before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075A">
        <w:rPr>
          <w:rFonts w:asciiTheme="minorHAnsi" w:hAnsiTheme="minorHAnsi" w:cstheme="minorHAnsi"/>
          <w:b/>
          <w:sz w:val="22"/>
          <w:szCs w:val="22"/>
        </w:rPr>
        <w:t>Wadium</w:t>
      </w:r>
      <w:r w:rsidRPr="0012075A">
        <w:rPr>
          <w:rFonts w:asciiTheme="minorHAnsi" w:hAnsiTheme="minorHAnsi" w:cstheme="minorHAnsi"/>
          <w:sz w:val="22"/>
          <w:szCs w:val="22"/>
        </w:rPr>
        <w:t xml:space="preserve"> w kwocie </w:t>
      </w:r>
      <w:r w:rsidR="00540990">
        <w:rPr>
          <w:rFonts w:asciiTheme="minorHAnsi" w:hAnsiTheme="minorHAnsi" w:cstheme="minorHAnsi"/>
          <w:b/>
          <w:sz w:val="22"/>
          <w:szCs w:val="22"/>
        </w:rPr>
        <w:t>35 000,00</w:t>
      </w:r>
      <w:r w:rsidRPr="0012075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075A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r w:rsidRPr="0012075A">
        <w:rPr>
          <w:rFonts w:asciiTheme="minorHAnsi" w:hAnsiTheme="minorHAnsi" w:cstheme="minorHAnsi"/>
          <w:sz w:val="22"/>
          <w:szCs w:val="22"/>
        </w:rPr>
        <w:t xml:space="preserve"> (słownie: </w:t>
      </w:r>
      <w:r w:rsidR="00540990">
        <w:rPr>
          <w:rFonts w:asciiTheme="minorHAnsi" w:hAnsiTheme="minorHAnsi" w:cstheme="minorHAnsi"/>
          <w:sz w:val="22"/>
          <w:szCs w:val="22"/>
        </w:rPr>
        <w:t>trzydzieści pięć tysięcy</w:t>
      </w:r>
      <w:r w:rsidRPr="0012075A">
        <w:rPr>
          <w:rFonts w:asciiTheme="minorHAnsi" w:hAnsiTheme="minorHAnsi" w:cstheme="minorHAnsi"/>
          <w:sz w:val="22"/>
          <w:szCs w:val="22"/>
        </w:rPr>
        <w:t>) zostało wniesione w dniu  _____ w formie  _____</w:t>
      </w:r>
    </w:p>
    <w:p w14:paraId="7E18072C" w14:textId="77777777" w:rsidR="00447CE9" w:rsidRPr="0012075A" w:rsidRDefault="00447CE9" w:rsidP="00E958C9">
      <w:pPr>
        <w:numPr>
          <w:ilvl w:val="0"/>
          <w:numId w:val="24"/>
        </w:numPr>
        <w:tabs>
          <w:tab w:val="left" w:pos="284"/>
        </w:tabs>
        <w:spacing w:before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075A">
        <w:rPr>
          <w:rFonts w:asciiTheme="minorHAnsi" w:hAnsiTheme="minorHAnsi" w:cstheme="minorHAnsi"/>
          <w:sz w:val="22"/>
          <w:szCs w:val="22"/>
        </w:rPr>
        <w:t>Jesteśmy świadomi, że gdyby z naszej winy nie doszło do zawarcia umowy wniesione przez nas wadium podlega zatrzymaniu.</w:t>
      </w:r>
    </w:p>
    <w:p w14:paraId="7AD81D7D" w14:textId="77777777" w:rsidR="00447CE9" w:rsidRPr="0012075A" w:rsidRDefault="00447CE9" w:rsidP="00E958C9">
      <w:pPr>
        <w:numPr>
          <w:ilvl w:val="0"/>
          <w:numId w:val="24"/>
        </w:numPr>
        <w:tabs>
          <w:tab w:val="left" w:pos="284"/>
        </w:tabs>
        <w:spacing w:before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075A">
        <w:rPr>
          <w:rFonts w:asciiTheme="minorHAnsi" w:hAnsiTheme="minorHAnsi" w:cstheme="minorHAnsi"/>
          <w:sz w:val="22"/>
          <w:szCs w:val="22"/>
        </w:rPr>
        <w:t xml:space="preserve">W przypadku wybrania naszej oferty, przed podpisaniem umowy, złożymy </w:t>
      </w:r>
      <w:r w:rsidRPr="0012075A">
        <w:rPr>
          <w:rFonts w:asciiTheme="minorHAnsi" w:hAnsiTheme="minorHAnsi" w:cstheme="minorHAnsi"/>
          <w:b/>
          <w:sz w:val="22"/>
          <w:szCs w:val="22"/>
        </w:rPr>
        <w:t xml:space="preserve">zabezpieczenie należytego wykonania umowy w formie </w:t>
      </w:r>
      <w:r w:rsidRPr="0012075A">
        <w:rPr>
          <w:rFonts w:asciiTheme="minorHAnsi" w:hAnsiTheme="minorHAnsi" w:cstheme="minorHAnsi"/>
          <w:sz w:val="22"/>
          <w:szCs w:val="22"/>
        </w:rPr>
        <w:t>_____</w:t>
      </w:r>
    </w:p>
    <w:p w14:paraId="4FF04403" w14:textId="77777777" w:rsidR="00447CE9" w:rsidRPr="0012075A" w:rsidRDefault="00447CE9" w:rsidP="00E958C9">
      <w:pPr>
        <w:numPr>
          <w:ilvl w:val="0"/>
          <w:numId w:val="24"/>
        </w:numPr>
        <w:tabs>
          <w:tab w:val="left" w:pos="284"/>
        </w:tabs>
        <w:spacing w:before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075A">
        <w:rPr>
          <w:rFonts w:asciiTheme="minorHAnsi" w:hAnsiTheme="minorHAnsi" w:cstheme="minorHAnsi"/>
          <w:sz w:val="22"/>
          <w:szCs w:val="22"/>
        </w:rPr>
        <w:t>Oświadczam/-my, że niniejsza oferta:</w:t>
      </w:r>
    </w:p>
    <w:p w14:paraId="4F6E0DD1" w14:textId="16AD0AC0" w:rsidR="00447CE9" w:rsidRPr="0012075A" w:rsidRDefault="00447CE9" w:rsidP="00447CE9">
      <w:pPr>
        <w:spacing w:before="60" w:line="276" w:lineRule="auto"/>
        <w:ind w:left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2075A">
        <w:rPr>
          <w:rFonts w:asciiTheme="minorHAnsi" w:hAnsiTheme="minorHAnsi" w:cstheme="minorHAnsi"/>
          <w:bCs/>
          <w:sz w:val="22"/>
          <w:szCs w:val="22"/>
        </w:rPr>
        <w:t xml:space="preserve">- nie zawiera informacji stanowiących tajemnicę przedsiębiorstwa, </w:t>
      </w:r>
      <w:r w:rsidRPr="0012075A">
        <w:rPr>
          <w:rFonts w:asciiTheme="minorHAnsi" w:hAnsiTheme="minorHAnsi" w:cstheme="minorHAnsi"/>
          <w:sz w:val="22"/>
          <w:szCs w:val="22"/>
        </w:rPr>
        <w:t xml:space="preserve">w rozumieniu art. 11 ust. 4 ustawy z dnia 16 kwietnia 1993 r. o zwalczaniu nieuczciwej konkurencji </w:t>
      </w:r>
      <w:r w:rsidRPr="0012075A">
        <w:rPr>
          <w:rFonts w:asciiTheme="minorHAnsi" w:hAnsiTheme="minorHAnsi" w:cstheme="minorHAnsi"/>
          <w:iCs/>
          <w:sz w:val="22"/>
          <w:szCs w:val="22"/>
        </w:rPr>
        <w:t xml:space="preserve">(Dz.U. z </w:t>
      </w:r>
      <w:r w:rsidR="00137AD0" w:rsidRPr="0012075A">
        <w:rPr>
          <w:rFonts w:asciiTheme="minorHAnsi" w:hAnsiTheme="minorHAnsi" w:cstheme="minorHAnsi"/>
          <w:iCs/>
          <w:sz w:val="22"/>
          <w:szCs w:val="22"/>
        </w:rPr>
        <w:t>2022</w:t>
      </w:r>
      <w:r w:rsidRPr="0012075A">
        <w:rPr>
          <w:rFonts w:asciiTheme="minorHAnsi" w:hAnsiTheme="minorHAnsi" w:cstheme="minorHAnsi"/>
          <w:iCs/>
          <w:sz w:val="22"/>
          <w:szCs w:val="22"/>
        </w:rPr>
        <w:t xml:space="preserve"> r., poz. </w:t>
      </w:r>
      <w:r w:rsidR="00137AD0" w:rsidRPr="0012075A">
        <w:rPr>
          <w:rFonts w:asciiTheme="minorHAnsi" w:hAnsiTheme="minorHAnsi" w:cstheme="minorHAnsi"/>
          <w:iCs/>
          <w:sz w:val="22"/>
          <w:szCs w:val="22"/>
        </w:rPr>
        <w:t>1233</w:t>
      </w:r>
      <w:r w:rsidRPr="0012075A">
        <w:rPr>
          <w:rFonts w:asciiTheme="minorHAnsi" w:hAnsiTheme="minorHAnsi" w:cstheme="minorHAnsi"/>
          <w:iCs/>
          <w:sz w:val="22"/>
          <w:szCs w:val="22"/>
        </w:rPr>
        <w:t xml:space="preserve">)* </w:t>
      </w:r>
    </w:p>
    <w:p w14:paraId="4C14E5E3" w14:textId="7161D6F0" w:rsidR="00447CE9" w:rsidRPr="0012075A" w:rsidRDefault="00447CE9" w:rsidP="00447CE9">
      <w:pPr>
        <w:spacing w:before="60" w:line="276" w:lineRule="auto"/>
        <w:ind w:left="284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12075A">
        <w:rPr>
          <w:rFonts w:asciiTheme="minorHAnsi" w:hAnsiTheme="minorHAnsi" w:cstheme="minorHAnsi"/>
          <w:sz w:val="22"/>
          <w:szCs w:val="22"/>
        </w:rPr>
        <w:t xml:space="preserve">- zawiera na stronach od _____ do _____ </w:t>
      </w:r>
      <w:r w:rsidRPr="0012075A">
        <w:rPr>
          <w:rFonts w:asciiTheme="minorHAnsi" w:hAnsiTheme="minorHAnsi" w:cstheme="minorHAnsi"/>
          <w:bCs/>
          <w:sz w:val="22"/>
          <w:szCs w:val="22"/>
        </w:rPr>
        <w:t xml:space="preserve">informacje stanowiące tajemnicę przedsiębiorstwa  </w:t>
      </w:r>
      <w:r w:rsidRPr="0012075A">
        <w:rPr>
          <w:rFonts w:asciiTheme="minorHAnsi" w:hAnsiTheme="minorHAnsi" w:cstheme="minorHAnsi"/>
          <w:sz w:val="22"/>
          <w:szCs w:val="22"/>
        </w:rPr>
        <w:t xml:space="preserve">w rozumieniu art. 11 ust. 4 ustawy z dnia 16 kwietnia 1993 r. o zwalczaniu nieuczciwej konkurencji </w:t>
      </w:r>
      <w:r w:rsidRPr="0012075A">
        <w:rPr>
          <w:rFonts w:asciiTheme="minorHAnsi" w:hAnsiTheme="minorHAnsi" w:cstheme="minorHAnsi"/>
          <w:iCs/>
          <w:sz w:val="22"/>
          <w:szCs w:val="22"/>
        </w:rPr>
        <w:t>(Dz. U. z 2022 r., poz. 1233)</w:t>
      </w:r>
      <w:r w:rsidRPr="0012075A">
        <w:rPr>
          <w:rFonts w:asciiTheme="minorHAnsi" w:hAnsiTheme="minorHAnsi" w:cstheme="minorHAnsi"/>
          <w:bCs/>
          <w:sz w:val="22"/>
          <w:szCs w:val="22"/>
        </w:rPr>
        <w:t>. P</w:t>
      </w:r>
      <w:r w:rsidRPr="0012075A">
        <w:rPr>
          <w:rFonts w:asciiTheme="minorHAnsi" w:hAnsiTheme="minorHAnsi" w:cstheme="minorHAnsi"/>
          <w:sz w:val="22"/>
          <w:szCs w:val="22"/>
        </w:rPr>
        <w:t xml:space="preserve">oniżej załączam </w:t>
      </w:r>
      <w:r w:rsidRPr="0012075A">
        <w:rPr>
          <w:rFonts w:asciiTheme="minorHAnsi" w:hAnsiTheme="minorHAnsi" w:cstheme="minorHAnsi"/>
          <w:bCs/>
          <w:iCs/>
          <w:sz w:val="22"/>
          <w:szCs w:val="22"/>
        </w:rPr>
        <w:t>stosowne uzasadnienie zastrzeżenia informacji stanowiących tajemnicę przedsiębiorstwa.*</w:t>
      </w:r>
    </w:p>
    <w:p w14:paraId="58C422EF" w14:textId="07821DED" w:rsidR="00447CE9" w:rsidRPr="0012075A" w:rsidRDefault="00447CE9" w:rsidP="00447CE9">
      <w:pPr>
        <w:spacing w:before="6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12075A">
        <w:rPr>
          <w:rFonts w:asciiTheme="minorHAnsi" w:hAnsiTheme="minorHAnsi" w:cstheme="minorHAnsi"/>
          <w:bCs/>
          <w:iCs/>
          <w:sz w:val="20"/>
          <w:szCs w:val="20"/>
        </w:rPr>
        <w:t>* niepotrzebne skreślić</w:t>
      </w:r>
    </w:p>
    <w:p w14:paraId="777D131F" w14:textId="3D42A37A" w:rsidR="00447CE9" w:rsidRPr="0012075A" w:rsidRDefault="00447CE9" w:rsidP="00E958C9">
      <w:pPr>
        <w:numPr>
          <w:ilvl w:val="0"/>
          <w:numId w:val="24"/>
        </w:numPr>
        <w:spacing w:before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075A">
        <w:rPr>
          <w:rFonts w:asciiTheme="minorHAnsi" w:hAnsiTheme="minorHAnsi" w:cstheme="minorHAnsi"/>
          <w:sz w:val="22"/>
          <w:szCs w:val="22"/>
        </w:rPr>
        <w:t>Oświadczam/my,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="0015604F" w:rsidRPr="0012075A">
        <w:rPr>
          <w:rFonts w:asciiTheme="minorHAnsi" w:hAnsiTheme="minorHAnsi" w:cstheme="minorHAnsi"/>
          <w:sz w:val="22"/>
          <w:szCs w:val="22"/>
        </w:rPr>
        <w:t>*</w:t>
      </w:r>
    </w:p>
    <w:p w14:paraId="14538679" w14:textId="7D5F2854" w:rsidR="00447CE9" w:rsidRPr="0012075A" w:rsidRDefault="00447CE9" w:rsidP="00447CE9">
      <w:pPr>
        <w:pStyle w:val="NormalnyWeb"/>
        <w:spacing w:before="60" w:line="276" w:lineRule="auto"/>
        <w:ind w:left="426" w:hanging="142"/>
        <w:jc w:val="both"/>
        <w:rPr>
          <w:rFonts w:asciiTheme="minorHAnsi" w:hAnsiTheme="minorHAnsi" w:cstheme="minorHAnsi"/>
          <w:sz w:val="20"/>
          <w:szCs w:val="20"/>
        </w:rPr>
      </w:pPr>
      <w:r w:rsidRPr="0012075A">
        <w:rPr>
          <w:rFonts w:asciiTheme="minorHAnsi" w:hAnsiTheme="minorHAnsi" w:cstheme="minorHAnsi"/>
          <w:sz w:val="20"/>
          <w:szCs w:val="20"/>
          <w:vertAlign w:val="superscript"/>
        </w:rPr>
        <w:t xml:space="preserve">* </w:t>
      </w:r>
      <w:r w:rsidRPr="0012075A">
        <w:rPr>
          <w:rFonts w:asciiTheme="minorHAnsi" w:hAnsiTheme="minorHAnsi" w:cstheme="minorHAnsi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5A8D52" w14:textId="77777777" w:rsidR="00447CE9" w:rsidRPr="0012075A" w:rsidRDefault="00447CE9" w:rsidP="00E958C9">
      <w:pPr>
        <w:numPr>
          <w:ilvl w:val="0"/>
          <w:numId w:val="24"/>
        </w:numPr>
        <w:tabs>
          <w:tab w:val="left" w:pos="142"/>
        </w:tabs>
        <w:spacing w:before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075A">
        <w:rPr>
          <w:rFonts w:asciiTheme="minorHAnsi" w:hAnsiTheme="minorHAnsi" w:cstheme="minorHAnsi"/>
          <w:sz w:val="22"/>
          <w:szCs w:val="22"/>
        </w:rPr>
        <w:t>Oświadczam/my, pod groźbą odpowiedzialności karnej i wykluczenia z postępowania o zamówienie publiczne za złożenie nieprawdziwych informacji, mających wpływ na wynik prowadzonego postępowania, że załączone do oferty dokumenty są prawdziwe i opisują stan prawny i faktyczny, aktualny na dzień złożenia ofert.</w:t>
      </w:r>
    </w:p>
    <w:p w14:paraId="23EC79ED" w14:textId="77777777" w:rsidR="00447CE9" w:rsidRPr="0012075A" w:rsidRDefault="00447CE9" w:rsidP="00E958C9">
      <w:pPr>
        <w:numPr>
          <w:ilvl w:val="0"/>
          <w:numId w:val="24"/>
        </w:numPr>
        <w:tabs>
          <w:tab w:val="left" w:pos="284"/>
        </w:tabs>
        <w:spacing w:before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075A">
        <w:rPr>
          <w:rFonts w:asciiTheme="minorHAnsi" w:hAnsiTheme="minorHAnsi" w:cstheme="minorHAnsi"/>
          <w:sz w:val="22"/>
          <w:szCs w:val="22"/>
        </w:rPr>
        <w:t>Wykaz oświadczeń i dokumentów dołączonych do oferty:</w:t>
      </w:r>
    </w:p>
    <w:p w14:paraId="420E4B98" w14:textId="212F5C09" w:rsidR="00447CE9" w:rsidRPr="0012075A" w:rsidRDefault="00447CE9" w:rsidP="00E958C9">
      <w:pPr>
        <w:numPr>
          <w:ilvl w:val="0"/>
          <w:numId w:val="93"/>
        </w:numPr>
        <w:autoSpaceDE w:val="0"/>
        <w:autoSpaceDN w:val="0"/>
        <w:adjustRightInd w:val="0"/>
        <w:spacing w:before="120" w:line="276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12075A">
        <w:rPr>
          <w:rFonts w:asciiTheme="minorHAnsi" w:hAnsiTheme="minorHAnsi" w:cstheme="minorHAnsi"/>
          <w:i/>
          <w:sz w:val="22"/>
          <w:szCs w:val="22"/>
        </w:rPr>
        <w:t>Oświadczenie o niepodleganiu wykluczeniu oraz spełnianiu warunków udziału w postępowaniu  - JEDZ</w:t>
      </w:r>
    </w:p>
    <w:p w14:paraId="2A27E5FE" w14:textId="493B1268" w:rsidR="00447CE9" w:rsidRPr="0012075A" w:rsidRDefault="00447CE9" w:rsidP="00E958C9">
      <w:pPr>
        <w:numPr>
          <w:ilvl w:val="0"/>
          <w:numId w:val="93"/>
        </w:numPr>
        <w:autoSpaceDE w:val="0"/>
        <w:autoSpaceDN w:val="0"/>
        <w:adjustRightInd w:val="0"/>
        <w:spacing w:before="120" w:line="276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12075A">
        <w:rPr>
          <w:rFonts w:asciiTheme="minorHAnsi" w:hAnsiTheme="minorHAnsi" w:cstheme="minorHAnsi"/>
          <w:i/>
          <w:sz w:val="22"/>
          <w:szCs w:val="22"/>
        </w:rPr>
        <w:t xml:space="preserve">Oświadczenie </w:t>
      </w:r>
      <w:r w:rsidRPr="0012075A">
        <w:rPr>
          <w:rFonts w:asciiTheme="minorHAnsi" w:hAnsiTheme="minorHAnsi" w:cstheme="minorHAnsi"/>
          <w:bCs/>
          <w:i/>
          <w:sz w:val="22"/>
          <w:szCs w:val="22"/>
        </w:rPr>
        <w:t>dotyczące przesłanek wykluczenia z art. 5k rozporządzenia 833/2014 – zał. nr 2a</w:t>
      </w:r>
    </w:p>
    <w:p w14:paraId="206A5207" w14:textId="1DADA88D" w:rsidR="00447CE9" w:rsidRPr="0012075A" w:rsidRDefault="00447CE9" w:rsidP="00E958C9">
      <w:pPr>
        <w:numPr>
          <w:ilvl w:val="0"/>
          <w:numId w:val="93"/>
        </w:numPr>
        <w:autoSpaceDE w:val="0"/>
        <w:autoSpaceDN w:val="0"/>
        <w:adjustRightInd w:val="0"/>
        <w:spacing w:before="120" w:line="276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12075A">
        <w:rPr>
          <w:rFonts w:asciiTheme="minorHAnsi" w:hAnsiTheme="minorHAnsi" w:cstheme="minorHAnsi"/>
          <w:i/>
        </w:rPr>
        <w:t>..................................................................</w:t>
      </w:r>
    </w:p>
    <w:p w14:paraId="59F3FE7A" w14:textId="77777777" w:rsidR="00B278C7" w:rsidRPr="0012075A" w:rsidRDefault="00B278C7" w:rsidP="00B278C7">
      <w:pPr>
        <w:pStyle w:val="Akapitzlist"/>
        <w:autoSpaceDE w:val="0"/>
        <w:autoSpaceDN w:val="0"/>
        <w:adjustRightInd w:val="0"/>
        <w:spacing w:before="120" w:line="276" w:lineRule="auto"/>
        <w:ind w:left="0"/>
        <w:rPr>
          <w:rFonts w:asciiTheme="minorHAnsi" w:hAnsiTheme="minorHAnsi" w:cstheme="minorHAnsi"/>
          <w:bCs/>
          <w:iCs/>
          <w:sz w:val="22"/>
          <w:szCs w:val="22"/>
        </w:rPr>
      </w:pPr>
    </w:p>
    <w:p w14:paraId="2181605D" w14:textId="0276763F" w:rsidR="00447CE9" w:rsidRPr="0012075A" w:rsidRDefault="00447CE9" w:rsidP="00447CE9">
      <w:pPr>
        <w:spacing w:before="60" w:line="276" w:lineRule="auto"/>
        <w:jc w:val="right"/>
        <w:rPr>
          <w:rFonts w:asciiTheme="minorHAnsi" w:hAnsiTheme="minorHAnsi" w:cstheme="minorHAnsi"/>
          <w:bCs/>
          <w:i/>
        </w:rPr>
      </w:pPr>
      <w:r w:rsidRPr="0012075A">
        <w:rPr>
          <w:rFonts w:asciiTheme="minorHAnsi" w:hAnsiTheme="minorHAnsi" w:cstheme="minorHAnsi"/>
          <w:b/>
          <w:bCs/>
        </w:rPr>
        <w:tab/>
      </w:r>
      <w:r w:rsidRPr="0012075A">
        <w:rPr>
          <w:rFonts w:asciiTheme="minorHAnsi" w:hAnsiTheme="minorHAnsi" w:cstheme="minorHAnsi"/>
          <w:b/>
          <w:bCs/>
        </w:rPr>
        <w:tab/>
      </w:r>
      <w:r w:rsidRPr="0012075A">
        <w:rPr>
          <w:rFonts w:asciiTheme="minorHAnsi" w:hAnsiTheme="minorHAnsi" w:cstheme="minorHAnsi"/>
          <w:b/>
          <w:bCs/>
        </w:rPr>
        <w:tab/>
      </w:r>
      <w:r w:rsidRPr="0012075A">
        <w:rPr>
          <w:rFonts w:asciiTheme="minorHAnsi" w:hAnsiTheme="minorHAnsi" w:cstheme="minorHAnsi"/>
          <w:b/>
          <w:bCs/>
        </w:rPr>
        <w:tab/>
      </w:r>
      <w:r w:rsidRPr="0012075A">
        <w:rPr>
          <w:rFonts w:asciiTheme="minorHAnsi" w:hAnsiTheme="minorHAnsi" w:cstheme="minorHAnsi"/>
          <w:b/>
          <w:bCs/>
        </w:rPr>
        <w:tab/>
      </w:r>
      <w:r w:rsidRPr="0012075A">
        <w:rPr>
          <w:rFonts w:asciiTheme="minorHAnsi" w:hAnsiTheme="minorHAnsi" w:cstheme="minorHAnsi"/>
          <w:b/>
          <w:bCs/>
        </w:rPr>
        <w:tab/>
      </w:r>
      <w:r w:rsidRPr="0012075A">
        <w:rPr>
          <w:rFonts w:asciiTheme="minorHAnsi" w:hAnsiTheme="minorHAnsi" w:cstheme="minorHAnsi"/>
          <w:b/>
          <w:bCs/>
        </w:rPr>
        <w:tab/>
      </w:r>
      <w:r w:rsidRPr="0012075A">
        <w:rPr>
          <w:rFonts w:asciiTheme="minorHAnsi" w:hAnsiTheme="minorHAnsi" w:cstheme="minorHAnsi"/>
          <w:b/>
          <w:bCs/>
        </w:rPr>
        <w:tab/>
      </w:r>
      <w:r w:rsidRPr="0012075A">
        <w:rPr>
          <w:rFonts w:asciiTheme="minorHAnsi" w:hAnsiTheme="minorHAnsi" w:cstheme="minorHAnsi"/>
          <w:b/>
          <w:bCs/>
        </w:rPr>
        <w:tab/>
      </w:r>
      <w:r w:rsidRPr="0012075A">
        <w:rPr>
          <w:rFonts w:asciiTheme="minorHAnsi" w:hAnsiTheme="minorHAnsi" w:cstheme="minorHAnsi"/>
          <w:b/>
          <w:bCs/>
        </w:rPr>
        <w:tab/>
      </w:r>
      <w:r w:rsidRPr="0012075A">
        <w:rPr>
          <w:rFonts w:asciiTheme="minorHAnsi" w:hAnsiTheme="minorHAnsi" w:cstheme="minorHAnsi"/>
          <w:bCs/>
          <w:i/>
        </w:rPr>
        <w:t>(podpis elektroniczny)</w:t>
      </w:r>
    </w:p>
    <w:p w14:paraId="7B5A928B" w14:textId="77777777" w:rsidR="00447CE9" w:rsidRPr="0012075A" w:rsidRDefault="00447CE9" w:rsidP="00447CE9">
      <w:pPr>
        <w:spacing w:before="60" w:line="276" w:lineRule="auto"/>
        <w:jc w:val="right"/>
        <w:rPr>
          <w:rFonts w:asciiTheme="minorHAnsi" w:hAnsiTheme="minorHAnsi" w:cstheme="minorHAnsi"/>
          <w:b/>
          <w:bCs/>
        </w:rPr>
      </w:pPr>
    </w:p>
    <w:p w14:paraId="5CB4D8A1" w14:textId="77777777" w:rsidR="00447CE9" w:rsidRPr="0012075A" w:rsidRDefault="00447CE9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274DFDE5" w14:textId="77777777" w:rsidR="00447CE9" w:rsidRPr="0012075A" w:rsidRDefault="00447CE9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084F3548" w14:textId="77777777" w:rsidR="00447CE9" w:rsidRDefault="00447CE9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1C8EFB71" w14:textId="77777777" w:rsidR="00BE6BED" w:rsidRDefault="00BE6BED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2070E0F1" w14:textId="77777777" w:rsidR="00BE6BED" w:rsidRPr="0012075A" w:rsidRDefault="00BE6BED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584B7DEA" w14:textId="29757BAF" w:rsidR="00447CE9" w:rsidRPr="0012075A" w:rsidRDefault="00447CE9" w:rsidP="00447CE9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  <w:r w:rsidRPr="0012075A">
        <w:rPr>
          <w:rFonts w:asciiTheme="minorHAnsi" w:hAnsiTheme="minorHAnsi" w:cstheme="minorHAnsi"/>
          <w:b/>
          <w:bCs/>
        </w:rPr>
        <w:lastRenderedPageBreak/>
        <w:t>Załącznik nr 2a</w:t>
      </w:r>
    </w:p>
    <w:p w14:paraId="632A5A83" w14:textId="77777777" w:rsidR="00447CE9" w:rsidRPr="0012075A" w:rsidRDefault="00447CE9" w:rsidP="00D612CC">
      <w:pPr>
        <w:pStyle w:val="Akapitzlist"/>
        <w:numPr>
          <w:ilvl w:val="0"/>
          <w:numId w:val="96"/>
        </w:numPr>
        <w:ind w:left="426" w:hanging="568"/>
        <w:rPr>
          <w:rFonts w:asciiTheme="minorHAnsi" w:hAnsiTheme="minorHAnsi" w:cstheme="minorHAnsi"/>
          <w:b/>
        </w:rPr>
      </w:pPr>
      <w:r w:rsidRPr="0012075A">
        <w:rPr>
          <w:rFonts w:asciiTheme="minorHAnsi" w:hAnsiTheme="minorHAnsi" w:cstheme="minorHAnsi"/>
          <w:b/>
        </w:rPr>
        <w:t>Wykonawca*</w:t>
      </w:r>
    </w:p>
    <w:p w14:paraId="6ADF51FE" w14:textId="77777777" w:rsidR="00447CE9" w:rsidRPr="0012075A" w:rsidRDefault="00447CE9" w:rsidP="00D612CC">
      <w:pPr>
        <w:pStyle w:val="Akapitzlist"/>
        <w:numPr>
          <w:ilvl w:val="0"/>
          <w:numId w:val="96"/>
        </w:numPr>
        <w:ind w:left="426" w:hanging="568"/>
        <w:rPr>
          <w:rFonts w:asciiTheme="minorHAnsi" w:hAnsiTheme="minorHAnsi" w:cstheme="minorHAnsi"/>
          <w:b/>
        </w:rPr>
      </w:pPr>
      <w:r w:rsidRPr="0012075A">
        <w:rPr>
          <w:rFonts w:asciiTheme="minorHAnsi" w:hAnsiTheme="minorHAnsi" w:cstheme="minorHAnsi"/>
          <w:b/>
        </w:rPr>
        <w:t>Wykonawca wspólnie ubiegający się o zamówienie*</w:t>
      </w:r>
    </w:p>
    <w:p w14:paraId="14596786" w14:textId="77777777" w:rsidR="00447CE9" w:rsidRPr="0012075A" w:rsidRDefault="00447CE9" w:rsidP="00D612CC">
      <w:pPr>
        <w:pStyle w:val="Akapitzlist"/>
        <w:numPr>
          <w:ilvl w:val="0"/>
          <w:numId w:val="96"/>
        </w:numPr>
        <w:ind w:left="426" w:hanging="568"/>
        <w:rPr>
          <w:rFonts w:asciiTheme="minorHAnsi" w:hAnsiTheme="minorHAnsi" w:cstheme="minorHAnsi"/>
          <w:b/>
        </w:rPr>
      </w:pPr>
      <w:r w:rsidRPr="0012075A">
        <w:rPr>
          <w:rFonts w:asciiTheme="minorHAnsi" w:hAnsiTheme="minorHAnsi" w:cstheme="minorHAnsi"/>
          <w:b/>
        </w:rPr>
        <w:t>Podmiot udostępniający zasoby*</w:t>
      </w:r>
    </w:p>
    <w:p w14:paraId="128BA92B" w14:textId="5CB97BC9" w:rsidR="00B278C7" w:rsidRPr="0012075A" w:rsidRDefault="00B278C7" w:rsidP="00412A3E">
      <w:pPr>
        <w:pStyle w:val="Akapitzlist"/>
        <w:ind w:left="426" w:hanging="568"/>
        <w:rPr>
          <w:rFonts w:asciiTheme="minorHAnsi" w:hAnsiTheme="minorHAnsi" w:cstheme="minorHAnsi"/>
          <w:bCs/>
          <w:i/>
          <w:iCs/>
        </w:rPr>
      </w:pPr>
      <w:r w:rsidRPr="0012075A">
        <w:rPr>
          <w:rFonts w:asciiTheme="minorHAnsi" w:hAnsiTheme="minorHAnsi" w:cstheme="minorHAnsi"/>
          <w:bCs/>
          <w:i/>
          <w:iCs/>
        </w:rPr>
        <w:t>*zaznaczyć odpowiednio</w:t>
      </w:r>
    </w:p>
    <w:p w14:paraId="44E54909" w14:textId="77777777" w:rsidR="00447CE9" w:rsidRPr="0012075A" w:rsidRDefault="00447CE9" w:rsidP="00447CE9">
      <w:pPr>
        <w:ind w:right="5954"/>
        <w:rPr>
          <w:rFonts w:asciiTheme="minorHAnsi" w:hAnsiTheme="minorHAnsi" w:cstheme="minorHAnsi"/>
        </w:rPr>
      </w:pPr>
    </w:p>
    <w:p w14:paraId="2B2FB171" w14:textId="77777777" w:rsidR="00447CE9" w:rsidRPr="0012075A" w:rsidRDefault="00447CE9" w:rsidP="00447CE9">
      <w:pPr>
        <w:ind w:right="5954"/>
        <w:rPr>
          <w:rFonts w:asciiTheme="minorHAnsi" w:hAnsiTheme="minorHAnsi" w:cstheme="minorHAnsi"/>
        </w:rPr>
      </w:pPr>
      <w:r w:rsidRPr="0012075A">
        <w:rPr>
          <w:rFonts w:asciiTheme="minorHAnsi" w:hAnsiTheme="minorHAnsi" w:cstheme="minorHAnsi"/>
        </w:rPr>
        <w:t>…………………………………………………</w:t>
      </w:r>
    </w:p>
    <w:p w14:paraId="5FB7075A" w14:textId="77777777" w:rsidR="00447CE9" w:rsidRPr="0012075A" w:rsidRDefault="00447CE9" w:rsidP="00447CE9">
      <w:pPr>
        <w:ind w:right="5954"/>
        <w:rPr>
          <w:rFonts w:asciiTheme="minorHAnsi" w:hAnsiTheme="minorHAnsi" w:cstheme="minorHAnsi"/>
          <w:iCs/>
          <w:sz w:val="20"/>
          <w:szCs w:val="20"/>
        </w:rPr>
      </w:pPr>
      <w:r w:rsidRPr="0012075A">
        <w:rPr>
          <w:rFonts w:asciiTheme="minorHAnsi" w:hAnsiTheme="minorHAnsi" w:cstheme="minorHAnsi"/>
          <w:iCs/>
          <w:sz w:val="20"/>
          <w:szCs w:val="20"/>
        </w:rPr>
        <w:t xml:space="preserve"> (nazwa, siedziba)</w:t>
      </w:r>
    </w:p>
    <w:p w14:paraId="0BA1F698" w14:textId="77777777" w:rsidR="00447CE9" w:rsidRPr="0012075A" w:rsidRDefault="00447CE9" w:rsidP="00447CE9">
      <w:pPr>
        <w:spacing w:before="120"/>
        <w:rPr>
          <w:rFonts w:asciiTheme="minorHAnsi" w:hAnsiTheme="minorHAnsi" w:cstheme="minorHAnsi"/>
        </w:rPr>
      </w:pPr>
      <w:r w:rsidRPr="0012075A">
        <w:rPr>
          <w:rFonts w:asciiTheme="minorHAnsi" w:hAnsiTheme="minorHAnsi" w:cstheme="minorHAnsi"/>
        </w:rPr>
        <w:t>reprezentowany przez:</w:t>
      </w:r>
    </w:p>
    <w:p w14:paraId="5F7DD219" w14:textId="77777777" w:rsidR="00447CE9" w:rsidRPr="0012075A" w:rsidRDefault="00447CE9" w:rsidP="00447CE9">
      <w:pPr>
        <w:ind w:right="5954"/>
        <w:rPr>
          <w:rFonts w:asciiTheme="minorHAnsi" w:hAnsiTheme="minorHAnsi" w:cstheme="minorHAnsi"/>
        </w:rPr>
      </w:pPr>
      <w:r w:rsidRPr="0012075A">
        <w:rPr>
          <w:rFonts w:asciiTheme="minorHAnsi" w:hAnsiTheme="minorHAnsi" w:cstheme="minorHAnsi"/>
        </w:rPr>
        <w:t>…………………………………………………</w:t>
      </w:r>
    </w:p>
    <w:p w14:paraId="78F201B7" w14:textId="77777777" w:rsidR="00447CE9" w:rsidRPr="0012075A" w:rsidRDefault="00447CE9" w:rsidP="00447CE9">
      <w:pPr>
        <w:ind w:right="4506"/>
        <w:rPr>
          <w:rFonts w:asciiTheme="minorHAnsi" w:hAnsiTheme="minorHAnsi" w:cstheme="minorHAnsi"/>
          <w:sz w:val="20"/>
          <w:szCs w:val="20"/>
        </w:rPr>
      </w:pPr>
      <w:r w:rsidRPr="0012075A">
        <w:rPr>
          <w:rFonts w:asciiTheme="minorHAnsi" w:hAnsiTheme="minorHAnsi" w:cstheme="minorHAnsi"/>
          <w:sz w:val="20"/>
          <w:szCs w:val="20"/>
        </w:rPr>
        <w:t>(imię, nazwisko, stanowisko/podstawa do reprezentacji)</w:t>
      </w:r>
    </w:p>
    <w:p w14:paraId="7738B440" w14:textId="77777777" w:rsidR="00447CE9" w:rsidRPr="0012075A" w:rsidRDefault="00447CE9" w:rsidP="00447CE9">
      <w:pPr>
        <w:rPr>
          <w:rFonts w:asciiTheme="minorHAnsi" w:hAnsiTheme="minorHAnsi" w:cstheme="minorHAnsi"/>
        </w:rPr>
      </w:pPr>
    </w:p>
    <w:tbl>
      <w:tblPr>
        <w:tblW w:w="0" w:type="auto"/>
        <w:tblInd w:w="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976"/>
      </w:tblGrid>
      <w:tr w:rsidR="00447CE9" w:rsidRPr="0012075A" w14:paraId="103AAD7F" w14:textId="77777777" w:rsidTr="00ED606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67F54F" w14:textId="77777777" w:rsidR="00447CE9" w:rsidRPr="0012075A" w:rsidRDefault="00447CE9" w:rsidP="00ED606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12075A">
              <w:rPr>
                <w:rFonts w:asciiTheme="minorHAnsi" w:hAnsiTheme="minorHAnsi" w:cstheme="minorHAnsi"/>
                <w:b/>
              </w:rPr>
              <w:t xml:space="preserve">Oświadczenie </w:t>
            </w:r>
            <w:r w:rsidRPr="0012075A">
              <w:rPr>
                <w:rFonts w:asciiTheme="minorHAnsi" w:hAnsiTheme="minorHAnsi" w:cstheme="minorHAnsi"/>
                <w:b/>
                <w:bCs/>
              </w:rPr>
              <w:t>dotyczące przesłanek wykluczenia z art. 5k rozporządzenia 833/2014</w:t>
            </w:r>
          </w:p>
        </w:tc>
      </w:tr>
    </w:tbl>
    <w:p w14:paraId="361E93CA" w14:textId="0A3CE4E8" w:rsidR="00447CE9" w:rsidRPr="0012075A" w:rsidRDefault="00447CE9" w:rsidP="00BE7B23">
      <w:pPr>
        <w:jc w:val="both"/>
        <w:rPr>
          <w:rFonts w:asciiTheme="minorHAnsi" w:eastAsia="Verdana" w:hAnsiTheme="minorHAnsi" w:cstheme="minorHAnsi"/>
          <w:b/>
        </w:rPr>
      </w:pPr>
      <w:r w:rsidRPr="0012075A">
        <w:rPr>
          <w:rFonts w:asciiTheme="minorHAnsi" w:hAnsiTheme="minorHAnsi" w:cstheme="minorHAnsi"/>
        </w:rPr>
        <w:t xml:space="preserve">Na potrzeby postępowania o udzielenie zamówienia publicznego prowadzonego przez Gminę Sulechów, </w:t>
      </w:r>
      <w:r w:rsidRPr="00D06F46">
        <w:rPr>
          <w:rFonts w:asciiTheme="minorHAnsi" w:eastAsia="Verdana" w:hAnsiTheme="minorHAnsi" w:cstheme="minorHAnsi"/>
          <w:bCs/>
        </w:rPr>
        <w:t>ZPW.271.</w:t>
      </w:r>
      <w:r w:rsidR="00D612CC">
        <w:rPr>
          <w:rFonts w:asciiTheme="minorHAnsi" w:eastAsia="Verdana" w:hAnsiTheme="minorHAnsi" w:cstheme="minorHAnsi"/>
          <w:bCs/>
        </w:rPr>
        <w:t>41</w:t>
      </w:r>
      <w:r w:rsidRPr="00D06F46">
        <w:rPr>
          <w:rFonts w:asciiTheme="minorHAnsi" w:eastAsia="Verdana" w:hAnsiTheme="minorHAnsi" w:cstheme="minorHAnsi"/>
          <w:bCs/>
        </w:rPr>
        <w:t>.</w:t>
      </w:r>
      <w:r w:rsidR="0015604F" w:rsidRPr="00D06F46">
        <w:rPr>
          <w:rFonts w:asciiTheme="minorHAnsi" w:eastAsia="Verdana" w:hAnsiTheme="minorHAnsi" w:cstheme="minorHAnsi"/>
          <w:bCs/>
        </w:rPr>
        <w:t>2025</w:t>
      </w:r>
    </w:p>
    <w:p w14:paraId="4E187E21" w14:textId="77777777" w:rsidR="00447CE9" w:rsidRPr="0012075A" w:rsidRDefault="00447CE9" w:rsidP="00447CE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2075A">
        <w:rPr>
          <w:rFonts w:asciiTheme="minorHAnsi" w:hAnsiTheme="minorHAnsi" w:cstheme="minorHAnsi"/>
        </w:rPr>
        <w:t xml:space="preserve">pn. </w:t>
      </w:r>
    </w:p>
    <w:p w14:paraId="7E00586F" w14:textId="0091676F" w:rsidR="00447CE9" w:rsidRPr="0012075A" w:rsidRDefault="00D612CC" w:rsidP="00BE6BED">
      <w:pPr>
        <w:ind w:left="113"/>
        <w:jc w:val="center"/>
        <w:rPr>
          <w:rFonts w:asciiTheme="minorHAnsi" w:hAnsiTheme="minorHAnsi" w:cstheme="minorHAnsi"/>
          <w:sz w:val="28"/>
          <w:szCs w:val="28"/>
        </w:rPr>
      </w:pPr>
      <w:r w:rsidRPr="00540990">
        <w:rPr>
          <w:rFonts w:ascii="Calibri" w:hAnsi="Calibri" w:cs="Calibri"/>
          <w:b/>
          <w:bCs/>
        </w:rPr>
        <w:t>Utrzymanie czystości na terenach gminnych w 2026 r</w:t>
      </w:r>
      <w:r>
        <w:rPr>
          <w:rFonts w:ascii="Calibri" w:hAnsi="Calibri" w:cs="Calibri"/>
          <w:b/>
          <w:bCs/>
        </w:rPr>
        <w:t xml:space="preserve">. </w:t>
      </w:r>
      <w:r w:rsidR="00447CE9" w:rsidRPr="0012075A">
        <w:rPr>
          <w:rFonts w:asciiTheme="minorHAnsi" w:hAnsiTheme="minorHAnsi" w:cstheme="minorHAnsi"/>
          <w:b/>
        </w:rPr>
        <w:t>______________________________________________________________________</w:t>
      </w:r>
    </w:p>
    <w:p w14:paraId="376639F0" w14:textId="77777777" w:rsidR="00D612CC" w:rsidRPr="00413F0A" w:rsidRDefault="00447CE9" w:rsidP="00D612CC">
      <w:pPr>
        <w:pStyle w:val="Tekstpodstawowy"/>
        <w:tabs>
          <w:tab w:val="left" w:pos="284"/>
        </w:tabs>
        <w:spacing w:line="320" w:lineRule="exact"/>
        <w:rPr>
          <w:rStyle w:val="Uwydatnienie"/>
          <w:rFonts w:asciiTheme="minorHAnsi" w:hAnsiTheme="minorHAnsi" w:cstheme="minorHAnsi"/>
          <w:i w:val="0"/>
          <w:sz w:val="22"/>
        </w:rPr>
      </w:pPr>
      <w:r w:rsidRPr="0012075A">
        <w:rPr>
          <w:rFonts w:asciiTheme="minorHAnsi" w:hAnsiTheme="minorHAnsi" w:cstheme="minorHAnsi"/>
          <w:b/>
          <w:sz w:val="22"/>
        </w:rPr>
        <w:t>Oświadczam/y</w:t>
      </w:r>
      <w:r w:rsidRPr="0012075A">
        <w:rPr>
          <w:rFonts w:asciiTheme="minorHAnsi" w:hAnsiTheme="minorHAnsi" w:cstheme="minorHAnsi"/>
          <w:sz w:val="22"/>
        </w:rPr>
        <w:t xml:space="preserve">, </w:t>
      </w:r>
      <w:r w:rsidRPr="0012075A">
        <w:rPr>
          <w:rFonts w:asciiTheme="minorHAnsi" w:hAnsiTheme="minorHAnsi" w:cstheme="minorHAnsi"/>
          <w:b/>
          <w:sz w:val="22"/>
        </w:rPr>
        <w:t>że nie zachodzą w stosunku do mnie podstawy wykluczenia</w:t>
      </w:r>
      <w:r w:rsidRPr="0012075A">
        <w:rPr>
          <w:rFonts w:asciiTheme="minorHAnsi" w:hAnsiTheme="minorHAnsi" w:cstheme="minorHAnsi"/>
          <w:sz w:val="22"/>
        </w:rPr>
        <w:t xml:space="preserve"> z postępowania na podstawie </w:t>
      </w:r>
      <w:r w:rsidRPr="0012075A">
        <w:rPr>
          <w:rFonts w:asciiTheme="minorHAnsi" w:hAnsiTheme="minorHAnsi" w:cstheme="minorHAnsi"/>
          <w:bCs/>
          <w:sz w:val="22"/>
        </w:rPr>
        <w:t xml:space="preserve">art. </w:t>
      </w:r>
      <w:r w:rsidR="00D612CC" w:rsidRPr="0012075A">
        <w:rPr>
          <w:rFonts w:asciiTheme="minorHAnsi" w:hAnsiTheme="minorHAnsi" w:cstheme="minorHAnsi"/>
          <w:bCs/>
          <w:sz w:val="22"/>
        </w:rPr>
        <w:t xml:space="preserve">5k rozporządzenia Rady (UE) nr 833/2014 z dnia 31 lipca 2014 r. dotyczącego środków ograniczających w związku z działaniami Rosji destabilizującymi sytuację na Ukrainie (Dz. Urz. UE nr L 229 z 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="00D612CC" w:rsidRPr="00413F0A">
        <w:rPr>
          <w:rStyle w:val="Uwydatnienie"/>
          <w:rFonts w:asciiTheme="minorHAnsi" w:hAnsiTheme="minorHAnsi" w:cstheme="minorHAnsi"/>
          <w:i w:val="0"/>
          <w:sz w:val="22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67C98B58" w14:textId="77777777" w:rsidR="00D612CC" w:rsidRPr="00413F0A" w:rsidRDefault="00D612CC" w:rsidP="00D612CC">
      <w:pPr>
        <w:pStyle w:val="NormalnyWeb"/>
        <w:numPr>
          <w:ilvl w:val="0"/>
          <w:numId w:val="120"/>
        </w:numPr>
        <w:spacing w:before="0" w:beforeAutospacing="0" w:after="0" w:line="320" w:lineRule="exac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13F0A">
        <w:rPr>
          <w:rFonts w:asciiTheme="minorHAnsi" w:hAnsiTheme="minorHAnsi" w:cstheme="minorHAnsi"/>
          <w:iCs/>
          <w:sz w:val="22"/>
          <w:szCs w:val="22"/>
        </w:rPr>
        <w:t>obywateli rosyjskich, osób fizycznych zamieszkałych w Rosji lub osób prawnych, podmiotów lub organów z siedzibą w Rosji;</w:t>
      </w:r>
    </w:p>
    <w:p w14:paraId="39F3A309" w14:textId="77777777" w:rsidR="00D612CC" w:rsidRPr="00413F0A" w:rsidRDefault="00D612CC" w:rsidP="00D612CC">
      <w:pPr>
        <w:pStyle w:val="NormalnyWeb"/>
        <w:numPr>
          <w:ilvl w:val="0"/>
          <w:numId w:val="120"/>
        </w:numPr>
        <w:spacing w:before="0" w:beforeAutospacing="0" w:after="0" w:line="320" w:lineRule="exac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13F0A">
        <w:rPr>
          <w:rFonts w:asciiTheme="minorHAnsi" w:hAnsiTheme="minorHAnsi" w:cstheme="minorHAnsi"/>
          <w:iCs/>
          <w:sz w:val="22"/>
          <w:szCs w:val="22"/>
        </w:rPr>
        <w:t xml:space="preserve"> osób prawnych, podmiotów lub organów, do których prawa własności bezpośrednio lub pośrednio w ponad 50 % należą do osoby fizycznej lub prawnej, podmiotu lub organu, o których mowa w lit. a) niniejszego ustępu; lub;</w:t>
      </w:r>
    </w:p>
    <w:p w14:paraId="52C2519B" w14:textId="77777777" w:rsidR="00D612CC" w:rsidRPr="00413F0A" w:rsidRDefault="00D612CC" w:rsidP="00D612CC">
      <w:pPr>
        <w:pStyle w:val="NormalnyWeb"/>
        <w:numPr>
          <w:ilvl w:val="0"/>
          <w:numId w:val="120"/>
        </w:numPr>
        <w:spacing w:before="0" w:beforeAutospacing="0" w:after="0" w:line="320" w:lineRule="exac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13F0A">
        <w:rPr>
          <w:rFonts w:asciiTheme="minorHAnsi" w:hAnsiTheme="minorHAnsi" w:cstheme="minorHAnsi"/>
          <w:iCs/>
          <w:sz w:val="22"/>
          <w:szCs w:val="22"/>
        </w:rPr>
        <w:t xml:space="preserve"> osób fizycznych lub prawnych, podmiotów lub organów działających w imieniu lub pod kierunkiem osoby fizycznej lub prawnej, podmiotu lub organu, o których mowa w lit. a) lub b) niniejszego ustępu,</w:t>
      </w:r>
    </w:p>
    <w:p w14:paraId="09A3A463" w14:textId="03C19023" w:rsidR="00447CE9" w:rsidRDefault="00D612CC" w:rsidP="00D612CC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13F0A">
        <w:rPr>
          <w:rFonts w:asciiTheme="minorHAnsi" w:hAnsiTheme="minorHAnsi" w:cstheme="minorHAnsi"/>
          <w:iCs/>
          <w:sz w:val="22"/>
          <w:szCs w:val="22"/>
        </w:rPr>
        <w:t>w tym podwykonawców, dostawców lub podmiotów, na których zdolności polega się w rozumieniu dyrektyw w sprawie zamówień publicznych, w przypadku gdy przypada na nich ponad 10 % wartości zamówienia</w:t>
      </w:r>
    </w:p>
    <w:p w14:paraId="762C78D4" w14:textId="77777777" w:rsidR="00D612CC" w:rsidRPr="0012075A" w:rsidRDefault="00D612CC" w:rsidP="00D612C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E62A67" w14:textId="77777777" w:rsidR="00447CE9" w:rsidRPr="0012075A" w:rsidRDefault="00447CE9" w:rsidP="00447CE9">
      <w:pPr>
        <w:pBdr>
          <w:top w:val="single" w:sz="12" w:space="0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2F0DC611" w14:textId="7F947C95" w:rsidR="00447CE9" w:rsidRDefault="00447CE9" w:rsidP="00BE6BE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2075A">
        <w:rPr>
          <w:rFonts w:asciiTheme="minorHAnsi" w:hAnsiTheme="minorHAnsi" w:cstheme="minorHAnsi"/>
          <w:b/>
          <w:sz w:val="22"/>
          <w:szCs w:val="22"/>
        </w:rPr>
        <w:t>Oświadczam, że</w:t>
      </w:r>
      <w:r w:rsidRPr="0012075A">
        <w:rPr>
          <w:rFonts w:asciiTheme="minorHAnsi" w:hAnsiTheme="minorHAnsi" w:cstheme="minorHAnsi"/>
          <w:sz w:val="22"/>
          <w:szCs w:val="22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 </w:t>
      </w:r>
    </w:p>
    <w:p w14:paraId="746ECA96" w14:textId="53C474BF" w:rsidR="00447CE9" w:rsidRPr="00BE6BED" w:rsidRDefault="00BE6BED" w:rsidP="00BE6BED">
      <w:pPr>
        <w:autoSpaceDE w:val="0"/>
        <w:autoSpaceDN w:val="0"/>
        <w:adjustRightInd w:val="0"/>
        <w:ind w:left="4956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2075A">
        <w:rPr>
          <w:rFonts w:asciiTheme="minorHAnsi" w:hAnsiTheme="minorHAnsi" w:cstheme="minorHAnsi"/>
          <w:bCs/>
          <w:i/>
        </w:rPr>
        <w:t>(podpis elektroniczny)</w:t>
      </w:r>
    </w:p>
    <w:p w14:paraId="776173B1" w14:textId="67FD6D05" w:rsidR="004B527F" w:rsidRPr="0012075A" w:rsidRDefault="004B527F" w:rsidP="00B278C7">
      <w:pPr>
        <w:rPr>
          <w:rFonts w:asciiTheme="minorHAnsi" w:hAnsiTheme="minorHAnsi" w:cstheme="minorHAnsi"/>
          <w:b/>
        </w:rPr>
      </w:pPr>
    </w:p>
    <w:p w14:paraId="70A0372C" w14:textId="77777777" w:rsidR="004B527F" w:rsidRPr="0012075A" w:rsidRDefault="004B527F" w:rsidP="004B527F">
      <w:pPr>
        <w:jc w:val="both"/>
        <w:rPr>
          <w:rFonts w:asciiTheme="minorHAnsi" w:hAnsiTheme="minorHAnsi" w:cstheme="minorHAnsi"/>
          <w:b/>
        </w:rPr>
      </w:pPr>
    </w:p>
    <w:sectPr w:rsidR="004B527F" w:rsidRPr="0012075A" w:rsidSect="00447CE9">
      <w:footerReference w:type="even" r:id="rId8"/>
      <w:footerReference w:type="default" r:id="rId9"/>
      <w:pgSz w:w="12240" w:h="15840"/>
      <w:pgMar w:top="851" w:right="1467" w:bottom="851" w:left="1134" w:header="397" w:footer="39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86841" w14:textId="77777777" w:rsidR="006F0A95" w:rsidRDefault="006F0A95">
      <w:r>
        <w:separator/>
      </w:r>
    </w:p>
  </w:endnote>
  <w:endnote w:type="continuationSeparator" w:id="0">
    <w:p w14:paraId="07B83A61" w14:textId="77777777" w:rsidR="006F0A95" w:rsidRDefault="006F0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F">
    <w:altName w:val="Times New Roman"/>
    <w:charset w:val="00"/>
    <w:family w:val="auto"/>
    <w:pitch w:val="variable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4E99D" w14:textId="77777777" w:rsidR="006F0A95" w:rsidRDefault="006F0A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C33574" w14:textId="77777777" w:rsidR="006F0A95" w:rsidRDefault="006F0A9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003893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6AA69FEA" w14:textId="4D681348" w:rsidR="009834C1" w:rsidRPr="009834C1" w:rsidRDefault="009834C1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834C1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834C1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834C1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834C1">
          <w:rPr>
            <w:rFonts w:asciiTheme="minorHAnsi" w:hAnsiTheme="minorHAnsi" w:cstheme="minorHAnsi"/>
            <w:sz w:val="22"/>
            <w:szCs w:val="22"/>
            <w:lang w:val="pl-PL"/>
          </w:rPr>
          <w:t>2</w:t>
        </w:r>
        <w:r w:rsidRPr="009834C1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64173DB1" w14:textId="77777777" w:rsidR="009834C1" w:rsidRDefault="009834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B3CE8" w14:textId="77777777" w:rsidR="006F0A95" w:rsidRDefault="006F0A95">
      <w:r>
        <w:separator/>
      </w:r>
    </w:p>
  </w:footnote>
  <w:footnote w:type="continuationSeparator" w:id="0">
    <w:p w14:paraId="1C9FCD6D" w14:textId="77777777" w:rsidR="006F0A95" w:rsidRDefault="006F0A95">
      <w:r>
        <w:continuationSeparator/>
      </w:r>
    </w:p>
  </w:footnote>
  <w:footnote w:id="1">
    <w:p w14:paraId="5BA2AB4D" w14:textId="77777777" w:rsidR="00447CE9" w:rsidRPr="00C418D1" w:rsidRDefault="00447CE9" w:rsidP="00447CE9">
      <w:pPr>
        <w:pStyle w:val="Tekstprzypisudolnego"/>
        <w:jc w:val="both"/>
        <w:rPr>
          <w:sz w:val="16"/>
          <w:szCs w:val="16"/>
        </w:rPr>
      </w:pPr>
    </w:p>
    <w:p w14:paraId="0A928404" w14:textId="77777777" w:rsidR="00447CE9" w:rsidRPr="00C418D1" w:rsidRDefault="00447CE9" w:rsidP="00447CE9">
      <w:pPr>
        <w:pStyle w:val="Tekstprzypisudolnego"/>
        <w:ind w:hanging="12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78"/>
        </w:tabs>
        <w:ind w:left="278" w:hanging="340"/>
      </w:pPr>
      <w:rPr>
        <w:rFonts w:ascii="Symbol" w:hAnsi="Symbol"/>
      </w:rPr>
    </w:lvl>
  </w:abstractNum>
  <w:abstractNum w:abstractNumId="1" w15:restartNumberingAfterBreak="0">
    <w:nsid w:val="00000004"/>
    <w:multiLevelType w:val="multilevel"/>
    <w:tmpl w:val="385C7BF0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  <w:i w:val="0"/>
        <w:i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singleLevel"/>
    <w:tmpl w:val="95CE8F54"/>
    <w:name w:val="WW8Num5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  <w:b w:val="0"/>
        <w:i w:val="0"/>
        <w:color w:val="auto"/>
        <w:sz w:val="22"/>
        <w:szCs w:val="22"/>
      </w:r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A"/>
    <w:multiLevelType w:val="singleLevel"/>
    <w:tmpl w:val="0000000A"/>
    <w:name w:val="WW8Num15"/>
    <w:lvl w:ilvl="0">
      <w:start w:val="13"/>
      <w:numFmt w:val="decimal"/>
      <w:lvlText w:val="%1."/>
      <w:lvlJc w:val="left"/>
      <w:pPr>
        <w:tabs>
          <w:tab w:val="num" w:pos="0"/>
        </w:tabs>
        <w:ind w:left="531" w:hanging="360"/>
      </w:pPr>
      <w:rPr>
        <w:rFonts w:cs="Times New Roman"/>
        <w:bCs/>
        <w:sz w:val="22"/>
        <w:szCs w:val="22"/>
      </w:rPr>
    </w:lvl>
  </w:abstractNum>
  <w:abstractNum w:abstractNumId="6" w15:restartNumberingAfterBreak="0">
    <w:nsid w:val="0000000C"/>
    <w:multiLevelType w:val="multilevel"/>
    <w:tmpl w:val="C2E20C40"/>
    <w:name w:val="WW8Num14"/>
    <w:lvl w:ilvl="0">
      <w:start w:val="1"/>
      <w:numFmt w:val="decimal"/>
      <w:lvlText w:val="%1."/>
      <w:lvlJc w:val="left"/>
      <w:rPr>
        <w:b/>
        <w:caps w:val="0"/>
        <w:smallCaps w:val="0"/>
        <w:strike w:val="0"/>
        <w:dstrike w:val="0"/>
        <w:vanish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5.%1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i w:val="0"/>
        <w:color w:val="000000"/>
        <w:sz w:val="22"/>
        <w:szCs w:val="22"/>
        <w:u w:val="none"/>
      </w:rPr>
    </w:lvl>
    <w:lvl w:ilvl="1">
      <w:start w:val="1"/>
      <w:numFmt w:val="none"/>
      <w:suff w:val="nothing"/>
      <w:lvlText w:val="2.1."/>
      <w:lvlJc w:val="left"/>
      <w:pPr>
        <w:tabs>
          <w:tab w:val="num" w:pos="0"/>
        </w:tabs>
        <w:ind w:left="1512" w:hanging="432"/>
      </w:pPr>
    </w:lvl>
    <w:lvl w:ilvl="2">
      <w:start w:val="1"/>
      <w:numFmt w:val="decimal"/>
      <w:lvlText w:val="%3.2"/>
      <w:lvlJc w:val="left"/>
      <w:pPr>
        <w:tabs>
          <w:tab w:val="num" w:pos="1944"/>
        </w:tabs>
        <w:ind w:left="1944" w:hanging="504"/>
      </w:pPr>
    </w:lvl>
    <w:lvl w:ilvl="3">
      <w:start w:val="1"/>
      <w:numFmt w:val="decimal"/>
      <w:lvlText w:val="%4.."/>
      <w:lvlJc w:val="left"/>
      <w:pPr>
        <w:tabs>
          <w:tab w:val="num" w:pos="2448"/>
        </w:tabs>
        <w:ind w:left="2448" w:hanging="648"/>
      </w:pPr>
    </w:lvl>
    <w:lvl w:ilvl="4">
      <w:start w:val="1"/>
      <w:numFmt w:val="decimal"/>
      <w:lvlText w:val="%3.%4.%5."/>
      <w:lvlJc w:val="left"/>
      <w:pPr>
        <w:tabs>
          <w:tab w:val="num" w:pos="2952"/>
        </w:tabs>
        <w:ind w:left="2952" w:hanging="792"/>
      </w:pPr>
    </w:lvl>
    <w:lvl w:ilvl="5">
      <w:start w:val="1"/>
      <w:numFmt w:val="decimal"/>
      <w:lvlText w:val="%3.%4.%5.%6."/>
      <w:lvlJc w:val="left"/>
      <w:pPr>
        <w:tabs>
          <w:tab w:val="num" w:pos="3456"/>
        </w:tabs>
        <w:ind w:left="3456" w:hanging="936"/>
      </w:pPr>
    </w:lvl>
    <w:lvl w:ilvl="6">
      <w:start w:val="1"/>
      <w:numFmt w:val="decimal"/>
      <w:lvlText w:val="%3.%4.%5.%6.%7."/>
      <w:lvlJc w:val="left"/>
      <w:pPr>
        <w:tabs>
          <w:tab w:val="num" w:pos="3960"/>
        </w:tabs>
        <w:ind w:left="3960" w:hanging="1080"/>
      </w:pPr>
    </w:lvl>
    <w:lvl w:ilvl="7">
      <w:start w:val="1"/>
      <w:numFmt w:val="decimal"/>
      <w:lvlText w:val="%3.%4.%5.%6.%7.%8."/>
      <w:lvlJc w:val="left"/>
      <w:pPr>
        <w:tabs>
          <w:tab w:val="num" w:pos="4464"/>
        </w:tabs>
        <w:ind w:left="4464" w:hanging="1224"/>
      </w:pPr>
    </w:lvl>
    <w:lvl w:ilvl="8">
      <w:start w:val="1"/>
      <w:numFmt w:val="decimal"/>
      <w:lvlText w:val="%3.%4.%5.%6.%7.%8.%9."/>
      <w:lvlJc w:val="left"/>
      <w:pPr>
        <w:tabs>
          <w:tab w:val="num" w:pos="5040"/>
        </w:tabs>
        <w:ind w:left="5040" w:hanging="1440"/>
      </w:pPr>
    </w:lvl>
  </w:abstractNum>
  <w:abstractNum w:abstractNumId="8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8"/>
    <w:multiLevelType w:val="multilevel"/>
    <w:tmpl w:val="00000018"/>
    <w:name w:val="WW8Num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4">
      <w:start w:val="16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1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1881"/>
        </w:tabs>
        <w:ind w:left="1881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1881"/>
        </w:tabs>
        <w:ind w:left="1881" w:hanging="360"/>
      </w:pPr>
      <w:rPr>
        <w:color w:val="000000"/>
      </w:rPr>
    </w:lvl>
    <w:lvl w:ilvl="1">
      <w:start w:val="2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C"/>
    <w:multiLevelType w:val="multilevel"/>
    <w:tmpl w:val="0000001C"/>
    <w:name w:val="WW8Num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F"/>
    <w:multiLevelType w:val="singleLevel"/>
    <w:tmpl w:val="0000001F"/>
    <w:name w:val="WW8Num3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2C"/>
    <w:multiLevelType w:val="multilevel"/>
    <w:tmpl w:val="0000002C"/>
    <w:name w:val="WW8Num44"/>
    <w:lvl w:ilvl="0">
      <w:start w:val="6"/>
      <w:numFmt w:val="decimal"/>
      <w:lvlText w:val="%1.3"/>
      <w:lvlJc w:val="left"/>
      <w:pPr>
        <w:tabs>
          <w:tab w:val="num" w:pos="600"/>
        </w:tabs>
        <w:ind w:left="600" w:hanging="360"/>
      </w:pPr>
    </w:lvl>
    <w:lvl w:ilvl="1">
      <w:start w:val="6"/>
      <w:numFmt w:val="decimal"/>
      <w:lvlText w:val="%2.3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A74232"/>
    <w:multiLevelType w:val="multilevel"/>
    <w:tmpl w:val="C84A43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7" w15:restartNumberingAfterBreak="0">
    <w:nsid w:val="01216D5E"/>
    <w:multiLevelType w:val="hybridMultilevel"/>
    <w:tmpl w:val="1346BE0E"/>
    <w:name w:val="WW8Num252"/>
    <w:lvl w:ilvl="0" w:tplc="8A7C346E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0C20BA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D48818E8">
      <w:start w:val="5"/>
      <w:numFmt w:val="none"/>
      <w:lvlText w:val="4.1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970226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 w:tplc="A80A21E6">
      <w:start w:val="5"/>
      <w:numFmt w:val="none"/>
      <w:lvlText w:val="3.3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83AA9728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</w:abstractNum>
  <w:abstractNum w:abstractNumId="18" w15:restartNumberingAfterBreak="0">
    <w:nsid w:val="03174329"/>
    <w:multiLevelType w:val="multilevel"/>
    <w:tmpl w:val="9D7E9AF0"/>
    <w:styleLink w:val="WWNum3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03B73B41"/>
    <w:multiLevelType w:val="multilevel"/>
    <w:tmpl w:val="29785262"/>
    <w:styleLink w:val="WW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0405747C"/>
    <w:multiLevelType w:val="multilevel"/>
    <w:tmpl w:val="35904C74"/>
    <w:styleLink w:val="WWNum3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060064F9"/>
    <w:multiLevelType w:val="multilevel"/>
    <w:tmpl w:val="A43898F0"/>
    <w:name w:val="WW8Num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2" w15:restartNumberingAfterBreak="0">
    <w:nsid w:val="074353E7"/>
    <w:multiLevelType w:val="hybridMultilevel"/>
    <w:tmpl w:val="0576C182"/>
    <w:lvl w:ilvl="0" w:tplc="04150011">
      <w:start w:val="1"/>
      <w:numFmt w:val="decimal"/>
      <w:lvlText w:val="%1)"/>
      <w:lvlJc w:val="left"/>
      <w:pPr>
        <w:ind w:left="1032" w:hanging="360"/>
      </w:pPr>
    </w:lvl>
    <w:lvl w:ilvl="1" w:tplc="04150011">
      <w:start w:val="1"/>
      <w:numFmt w:val="decimal"/>
      <w:lvlText w:val="%2)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3" w15:restartNumberingAfterBreak="0">
    <w:nsid w:val="074804CC"/>
    <w:multiLevelType w:val="multilevel"/>
    <w:tmpl w:val="67D269C8"/>
    <w:styleLink w:val="WWNum4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07810E87"/>
    <w:multiLevelType w:val="hybridMultilevel"/>
    <w:tmpl w:val="9B50EC88"/>
    <w:lvl w:ilvl="0" w:tplc="B1022C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7B37C90"/>
    <w:multiLevelType w:val="multilevel"/>
    <w:tmpl w:val="56E052D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63"/>
        </w:tabs>
        <w:ind w:left="963" w:hanging="396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hint="default"/>
        <w:b/>
      </w:rPr>
    </w:lvl>
  </w:abstractNum>
  <w:abstractNum w:abstractNumId="26" w15:restartNumberingAfterBreak="0">
    <w:nsid w:val="08316C66"/>
    <w:multiLevelType w:val="multilevel"/>
    <w:tmpl w:val="6E0C2CB6"/>
    <w:styleLink w:val="WWNum15"/>
    <w:lvl w:ilvl="0">
      <w:start w:val="1"/>
      <w:numFmt w:val="decimal"/>
      <w:lvlText w:val="%1)"/>
      <w:lvlJc w:val="left"/>
      <w:rPr>
        <w:rFonts w:ascii="Times New Roman" w:eastAsia="SimSu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09176D8E"/>
    <w:multiLevelType w:val="hybridMultilevel"/>
    <w:tmpl w:val="713C84BA"/>
    <w:lvl w:ilvl="0" w:tplc="CD6C3F34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E698D0D8">
      <w:start w:val="1"/>
      <w:numFmt w:val="upperRoman"/>
      <w:pStyle w:val="Nagwek7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7722B45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6A1EA29A">
      <w:start w:val="18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9F943B5"/>
    <w:multiLevelType w:val="multilevel"/>
    <w:tmpl w:val="0AA6BC5E"/>
    <w:name w:val="WW8Num3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12"/>
        </w:tabs>
        <w:ind w:left="4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4"/>
        </w:tabs>
        <w:ind w:left="464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16"/>
        </w:tabs>
        <w:ind w:left="516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8"/>
        </w:tabs>
        <w:ind w:left="568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4"/>
        </w:tabs>
        <w:ind w:left="724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6"/>
        </w:tabs>
        <w:ind w:left="776" w:hanging="360"/>
      </w:pPr>
      <w:rPr>
        <w:rFonts w:hint="default"/>
      </w:rPr>
    </w:lvl>
  </w:abstractNum>
  <w:abstractNum w:abstractNumId="29" w15:restartNumberingAfterBreak="0">
    <w:nsid w:val="0A6F0650"/>
    <w:multiLevelType w:val="multilevel"/>
    <w:tmpl w:val="AFF267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" w15:restartNumberingAfterBreak="0">
    <w:nsid w:val="0ABE5A0A"/>
    <w:multiLevelType w:val="hybridMultilevel"/>
    <w:tmpl w:val="F4B8C888"/>
    <w:lvl w:ilvl="0" w:tplc="B3008570">
      <w:start w:val="2"/>
      <w:numFmt w:val="decimal"/>
      <w:lvlText w:val="%1)"/>
      <w:lvlJc w:val="left"/>
      <w:pPr>
        <w:ind w:left="17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B016098"/>
    <w:multiLevelType w:val="hybridMultilevel"/>
    <w:tmpl w:val="E43A15E4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3DBCD8E4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B0272E3"/>
    <w:multiLevelType w:val="multilevel"/>
    <w:tmpl w:val="93081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0CE14D85"/>
    <w:multiLevelType w:val="multilevel"/>
    <w:tmpl w:val="0A94247E"/>
    <w:styleLink w:val="WWNum21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0D546F4A"/>
    <w:multiLevelType w:val="hybridMultilevel"/>
    <w:tmpl w:val="6832DD1E"/>
    <w:name w:val="WW8Num6232"/>
    <w:lvl w:ilvl="0" w:tplc="EA069934">
      <w:start w:val="5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E2E2235"/>
    <w:multiLevelType w:val="multilevel"/>
    <w:tmpl w:val="FB603482"/>
    <w:styleLink w:val="WWNum2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 w15:restartNumberingAfterBreak="0">
    <w:nsid w:val="0F392B09"/>
    <w:multiLevelType w:val="multilevel"/>
    <w:tmpl w:val="4E48B924"/>
    <w:styleLink w:val="WWNum4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 w15:restartNumberingAfterBreak="0">
    <w:nsid w:val="115A5012"/>
    <w:multiLevelType w:val="multilevel"/>
    <w:tmpl w:val="350C7518"/>
    <w:styleLink w:val="WWNum2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140A750F"/>
    <w:multiLevelType w:val="multilevel"/>
    <w:tmpl w:val="4C98B9EE"/>
    <w:lvl w:ilvl="0">
      <w:start w:val="1"/>
      <w:numFmt w:val="decimal"/>
      <w:lvlText w:val="%1."/>
      <w:lvlJc w:val="left"/>
      <w:pPr>
        <w:ind w:left="444" w:hanging="303"/>
      </w:pPr>
      <w:rPr>
        <w:rFonts w:ascii="Calibri" w:hAnsi="Calibri" w:cs="Calibri" w:hint="default"/>
        <w:b w:val="0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5017F6B"/>
    <w:multiLevelType w:val="hybridMultilevel"/>
    <w:tmpl w:val="1B92F25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158C4704"/>
    <w:multiLevelType w:val="hybridMultilevel"/>
    <w:tmpl w:val="60A28D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17067309"/>
    <w:multiLevelType w:val="multilevel"/>
    <w:tmpl w:val="F998E9B4"/>
    <w:styleLink w:val="WWNum4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 w15:restartNumberingAfterBreak="0">
    <w:nsid w:val="17EE28BB"/>
    <w:multiLevelType w:val="multilevel"/>
    <w:tmpl w:val="50625456"/>
    <w:name w:val="WW8Num28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3" w15:restartNumberingAfterBreak="0">
    <w:nsid w:val="181054EC"/>
    <w:multiLevelType w:val="hybridMultilevel"/>
    <w:tmpl w:val="3C9C81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8B7521E"/>
    <w:multiLevelType w:val="hybridMultilevel"/>
    <w:tmpl w:val="2C9E1428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5" w15:restartNumberingAfterBreak="0">
    <w:nsid w:val="1A555D0A"/>
    <w:multiLevelType w:val="hybridMultilevel"/>
    <w:tmpl w:val="BD16A44C"/>
    <w:lvl w:ilvl="0" w:tplc="69763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2"/>
        <w:szCs w:val="22"/>
      </w:rPr>
    </w:lvl>
    <w:lvl w:ilvl="1" w:tplc="ACF82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BC87BAB"/>
    <w:multiLevelType w:val="multilevel"/>
    <w:tmpl w:val="652008B6"/>
    <w:styleLink w:val="WWNum3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 w15:restartNumberingAfterBreak="0">
    <w:nsid w:val="1BEE4339"/>
    <w:multiLevelType w:val="multilevel"/>
    <w:tmpl w:val="54EAEC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9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04" w:hanging="1800"/>
      </w:pPr>
      <w:rPr>
        <w:rFonts w:hint="default"/>
      </w:rPr>
    </w:lvl>
  </w:abstractNum>
  <w:abstractNum w:abstractNumId="48" w15:restartNumberingAfterBreak="0">
    <w:nsid w:val="1D980EB1"/>
    <w:multiLevelType w:val="hybridMultilevel"/>
    <w:tmpl w:val="942609AC"/>
    <w:lvl w:ilvl="0" w:tplc="9530CE0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0"/>
      </w:rPr>
    </w:lvl>
    <w:lvl w:ilvl="1" w:tplc="04DA5D4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2" w:tplc="7F82FC7E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</w:rPr>
    </w:lvl>
    <w:lvl w:ilvl="3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4" w:tplc="3F6C6DA8">
      <w:start w:val="1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ascii="Bookman Old Style" w:hAnsi="Bookman Old Style" w:cs="Bookman Old Style" w:hint="default"/>
        <w:sz w:val="24"/>
        <w:szCs w:val="24"/>
      </w:rPr>
    </w:lvl>
    <w:lvl w:ilvl="5" w:tplc="06228810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  <w:sz w:val="24"/>
        <w:szCs w:val="24"/>
      </w:rPr>
    </w:lvl>
    <w:lvl w:ilvl="6" w:tplc="27E60614">
      <w:start w:val="11"/>
      <w:numFmt w:val="upperRoman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1F135F7C"/>
    <w:multiLevelType w:val="multilevel"/>
    <w:tmpl w:val="E472AA62"/>
    <w:styleLink w:val="WW8Num29"/>
    <w:lvl w:ilvl="0">
      <w:numFmt w:val="bullet"/>
      <w:lvlText w:val=""/>
      <w:lvlJc w:val="left"/>
      <w:pPr>
        <w:ind w:left="4124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0" w15:restartNumberingAfterBreak="0">
    <w:nsid w:val="1F7A49EA"/>
    <w:multiLevelType w:val="hybridMultilevel"/>
    <w:tmpl w:val="8BFE0100"/>
    <w:lvl w:ilvl="0" w:tplc="9E9094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16C5AE0"/>
    <w:multiLevelType w:val="hybridMultilevel"/>
    <w:tmpl w:val="124C32FE"/>
    <w:lvl w:ilvl="0" w:tplc="09CAD33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52" w15:restartNumberingAfterBreak="0">
    <w:nsid w:val="229F74CB"/>
    <w:multiLevelType w:val="hybridMultilevel"/>
    <w:tmpl w:val="A0F671B2"/>
    <w:name w:val="WW8Num624222"/>
    <w:lvl w:ilvl="0" w:tplc="BF802B70">
      <w:start w:val="5"/>
      <w:numFmt w:val="decimal"/>
      <w:isLgl/>
      <w:lvlText w:val="%1.5"/>
      <w:lvlJc w:val="left"/>
      <w:pPr>
        <w:tabs>
          <w:tab w:val="num" w:pos="1872"/>
        </w:tabs>
        <w:ind w:left="1872" w:hanging="432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30410DF"/>
    <w:multiLevelType w:val="hybridMultilevel"/>
    <w:tmpl w:val="B706F6E6"/>
    <w:lvl w:ilvl="0" w:tplc="49F48FBA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3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5061C02"/>
    <w:multiLevelType w:val="hybridMultilevel"/>
    <w:tmpl w:val="D80E36EC"/>
    <w:lvl w:ilvl="0" w:tplc="6538AD0A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266B17A3"/>
    <w:multiLevelType w:val="hybridMultilevel"/>
    <w:tmpl w:val="F66E6A3E"/>
    <w:lvl w:ilvl="0" w:tplc="D9E81684">
      <w:start w:val="3"/>
      <w:numFmt w:val="decimal"/>
      <w:lvlText w:val="%1)"/>
      <w:lvlJc w:val="left"/>
      <w:pPr>
        <w:ind w:left="15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7191814"/>
    <w:multiLevelType w:val="hybridMultilevel"/>
    <w:tmpl w:val="3B8E4378"/>
    <w:lvl w:ilvl="0" w:tplc="B0B4879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8FE4127"/>
    <w:multiLevelType w:val="hybridMultilevel"/>
    <w:tmpl w:val="BA723E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29847A48"/>
    <w:multiLevelType w:val="multilevel"/>
    <w:tmpl w:val="BE963510"/>
    <w:styleLink w:val="WWNum4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9" w15:restartNumberingAfterBreak="0">
    <w:nsid w:val="29AC553D"/>
    <w:multiLevelType w:val="hybridMultilevel"/>
    <w:tmpl w:val="2CA04CB6"/>
    <w:lvl w:ilvl="0" w:tplc="4B8464F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9B40FDF"/>
    <w:multiLevelType w:val="multilevel"/>
    <w:tmpl w:val="081206A6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1" w15:restartNumberingAfterBreak="0">
    <w:nsid w:val="2B812DDF"/>
    <w:multiLevelType w:val="multilevel"/>
    <w:tmpl w:val="FC28484C"/>
    <w:styleLink w:val="WW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2" w15:restartNumberingAfterBreak="0">
    <w:nsid w:val="2BE10D07"/>
    <w:multiLevelType w:val="hybridMultilevel"/>
    <w:tmpl w:val="03D0BA44"/>
    <w:lvl w:ilvl="0" w:tplc="A3D8398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BF75B87"/>
    <w:multiLevelType w:val="multilevel"/>
    <w:tmpl w:val="898AED0E"/>
    <w:styleLink w:val="WWNum4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4" w15:restartNumberingAfterBreak="0">
    <w:nsid w:val="2C0877DF"/>
    <w:multiLevelType w:val="hybridMultilevel"/>
    <w:tmpl w:val="F35E0D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2DC16F58"/>
    <w:multiLevelType w:val="multilevel"/>
    <w:tmpl w:val="C018DF52"/>
    <w:styleLink w:val="WWNum3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6" w15:restartNumberingAfterBreak="0">
    <w:nsid w:val="3243693E"/>
    <w:multiLevelType w:val="multilevel"/>
    <w:tmpl w:val="9214ABF2"/>
    <w:styleLink w:val="WW8Num1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7" w15:restartNumberingAfterBreak="0">
    <w:nsid w:val="324D7DC2"/>
    <w:multiLevelType w:val="multilevel"/>
    <w:tmpl w:val="B12C8B1E"/>
    <w:name w:val="WW8Num2822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68" w15:restartNumberingAfterBreak="0">
    <w:nsid w:val="33157C2A"/>
    <w:multiLevelType w:val="multilevel"/>
    <w:tmpl w:val="4DC4B688"/>
    <w:styleLink w:val="WWNum3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9" w15:restartNumberingAfterBreak="0">
    <w:nsid w:val="3592535D"/>
    <w:multiLevelType w:val="multilevel"/>
    <w:tmpl w:val="973C6B28"/>
    <w:styleLink w:val="WWNum3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0" w15:restartNumberingAfterBreak="0">
    <w:nsid w:val="365B73FE"/>
    <w:multiLevelType w:val="hybridMultilevel"/>
    <w:tmpl w:val="DDF0D63C"/>
    <w:lvl w:ilvl="0" w:tplc="3E7EB62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36BD3CFD"/>
    <w:multiLevelType w:val="multilevel"/>
    <w:tmpl w:val="CC24F8EE"/>
    <w:styleLink w:val="WWNum2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2" w15:restartNumberingAfterBreak="0">
    <w:nsid w:val="37057108"/>
    <w:multiLevelType w:val="hybridMultilevel"/>
    <w:tmpl w:val="15FCAD4E"/>
    <w:lvl w:ilvl="0" w:tplc="F342D4D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3" w15:restartNumberingAfterBreak="0">
    <w:nsid w:val="37CF41A8"/>
    <w:multiLevelType w:val="hybridMultilevel"/>
    <w:tmpl w:val="F45ABABE"/>
    <w:lvl w:ilvl="0" w:tplc="59209C70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38124228"/>
    <w:multiLevelType w:val="multilevel"/>
    <w:tmpl w:val="3704110C"/>
    <w:name w:val="WW8Num62"/>
    <w:lvl w:ilvl="0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5"/>
      <w:numFmt w:val="decimal"/>
      <w:isLgl/>
      <w:lvlText w:val="%2.1"/>
      <w:lvlJc w:val="left"/>
      <w:pPr>
        <w:tabs>
          <w:tab w:val="num" w:pos="1872"/>
        </w:tabs>
        <w:ind w:left="1872" w:hanging="432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75" w15:restartNumberingAfterBreak="0">
    <w:nsid w:val="38C80667"/>
    <w:multiLevelType w:val="hybridMultilevel"/>
    <w:tmpl w:val="81E81326"/>
    <w:name w:val="WW8Num623"/>
    <w:lvl w:ilvl="0" w:tplc="C74AD76E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392A2F52"/>
    <w:multiLevelType w:val="multilevel"/>
    <w:tmpl w:val="398ABA02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7" w15:restartNumberingAfterBreak="0">
    <w:nsid w:val="39664ABF"/>
    <w:multiLevelType w:val="hybridMultilevel"/>
    <w:tmpl w:val="8F3A368E"/>
    <w:lvl w:ilvl="0" w:tplc="4412E458">
      <w:start w:val="2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A394ED1"/>
    <w:multiLevelType w:val="hybridMultilevel"/>
    <w:tmpl w:val="3CF00CC8"/>
    <w:lvl w:ilvl="0" w:tplc="4DDEAC2A">
      <w:start w:val="5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1" w:tplc="48FC46D6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746D8A4">
      <w:start w:val="4"/>
      <w:numFmt w:val="lowerLetter"/>
      <w:lvlText w:val="%5)"/>
      <w:lvlJc w:val="left"/>
      <w:pPr>
        <w:ind w:left="3600" w:hanging="360"/>
      </w:pPr>
      <w:rPr>
        <w:rFonts w:hint="default"/>
        <w:b w:val="0"/>
        <w:i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AA87204"/>
    <w:multiLevelType w:val="hybridMultilevel"/>
    <w:tmpl w:val="215AD9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8388D0A">
      <w:start w:val="1"/>
      <w:numFmt w:val="decimal"/>
      <w:lvlText w:val="%2)"/>
      <w:lvlJc w:val="left"/>
      <w:pPr>
        <w:ind w:left="108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3B7543D7"/>
    <w:multiLevelType w:val="multilevel"/>
    <w:tmpl w:val="BB96EEBC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cs="F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1" w15:restartNumberingAfterBreak="0">
    <w:nsid w:val="3C4615CC"/>
    <w:multiLevelType w:val="multilevel"/>
    <w:tmpl w:val="C6C2B0BA"/>
    <w:styleLink w:val="WWNum39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2" w15:restartNumberingAfterBreak="0">
    <w:nsid w:val="3F3221C6"/>
    <w:multiLevelType w:val="hybridMultilevel"/>
    <w:tmpl w:val="B3B82686"/>
    <w:lvl w:ilvl="0" w:tplc="282C926C">
      <w:start w:val="1"/>
      <w:numFmt w:val="decimal"/>
      <w:lvlText w:val="%1."/>
      <w:lvlJc w:val="left"/>
      <w:pPr>
        <w:ind w:left="-504" w:hanging="360"/>
      </w:pPr>
      <w:rPr>
        <w:i w:val="0"/>
        <w:sz w:val="22"/>
        <w:szCs w:val="22"/>
      </w:rPr>
    </w:lvl>
    <w:lvl w:ilvl="1" w:tplc="0C6E2442">
      <w:start w:val="1"/>
      <w:numFmt w:val="lowerLetter"/>
      <w:lvlText w:val="%2)"/>
      <w:lvlJc w:val="left"/>
      <w:pPr>
        <w:ind w:left="216" w:hanging="360"/>
      </w:pPr>
      <w:rPr>
        <w:rFonts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936" w:hanging="180"/>
      </w:pPr>
    </w:lvl>
    <w:lvl w:ilvl="3" w:tplc="0415000F">
      <w:start w:val="1"/>
      <w:numFmt w:val="decimal"/>
      <w:lvlText w:val="%4."/>
      <w:lvlJc w:val="left"/>
      <w:pPr>
        <w:ind w:left="165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76" w:hanging="360"/>
      </w:pPr>
    </w:lvl>
    <w:lvl w:ilvl="5" w:tplc="0415001B" w:tentative="1">
      <w:start w:val="1"/>
      <w:numFmt w:val="lowerRoman"/>
      <w:lvlText w:val="%6."/>
      <w:lvlJc w:val="right"/>
      <w:pPr>
        <w:ind w:left="3096" w:hanging="180"/>
      </w:pPr>
    </w:lvl>
    <w:lvl w:ilvl="6" w:tplc="0415000F" w:tentative="1">
      <w:start w:val="1"/>
      <w:numFmt w:val="decimal"/>
      <w:lvlText w:val="%7."/>
      <w:lvlJc w:val="left"/>
      <w:pPr>
        <w:ind w:left="3816" w:hanging="360"/>
      </w:pPr>
    </w:lvl>
    <w:lvl w:ilvl="7" w:tplc="04150019" w:tentative="1">
      <w:start w:val="1"/>
      <w:numFmt w:val="lowerLetter"/>
      <w:lvlText w:val="%8."/>
      <w:lvlJc w:val="left"/>
      <w:pPr>
        <w:ind w:left="4536" w:hanging="360"/>
      </w:pPr>
    </w:lvl>
    <w:lvl w:ilvl="8" w:tplc="0415001B" w:tentative="1">
      <w:start w:val="1"/>
      <w:numFmt w:val="lowerRoman"/>
      <w:lvlText w:val="%9."/>
      <w:lvlJc w:val="right"/>
      <w:pPr>
        <w:ind w:left="5256" w:hanging="180"/>
      </w:pPr>
    </w:lvl>
  </w:abstractNum>
  <w:abstractNum w:abstractNumId="83" w15:restartNumberingAfterBreak="0">
    <w:nsid w:val="3F6F372F"/>
    <w:multiLevelType w:val="hybridMultilevel"/>
    <w:tmpl w:val="7A76651E"/>
    <w:lvl w:ilvl="0" w:tplc="B37AC6CA">
      <w:start w:val="1"/>
      <w:numFmt w:val="lowerLetter"/>
      <w:lvlText w:val="%1)"/>
      <w:lvlJc w:val="left"/>
      <w:pPr>
        <w:ind w:left="216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40E130EA"/>
    <w:multiLevelType w:val="multilevel"/>
    <w:tmpl w:val="59520DAA"/>
    <w:styleLink w:val="WWNum1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5" w15:restartNumberingAfterBreak="0">
    <w:nsid w:val="42987DFB"/>
    <w:multiLevelType w:val="hybridMultilevel"/>
    <w:tmpl w:val="356AABFC"/>
    <w:lvl w:ilvl="0" w:tplc="F8F45778">
      <w:start w:val="1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1" w:tplc="6832D6B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2"/>
        <w:szCs w:val="22"/>
      </w:rPr>
    </w:lvl>
    <w:lvl w:ilvl="2" w:tplc="5978C53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bCs w:val="0"/>
        <w:i w:val="0"/>
        <w:iCs w:val="0"/>
        <w:sz w:val="23"/>
      </w:rPr>
    </w:lvl>
    <w:lvl w:ilvl="3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4" w:tplc="3F6C6DA8">
      <w:start w:val="1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ascii="Bookman Old Style" w:hAnsi="Bookman Old Style" w:cs="Bookman Old Style" w:hint="default"/>
        <w:sz w:val="24"/>
        <w:szCs w:val="24"/>
      </w:rPr>
    </w:lvl>
    <w:lvl w:ilvl="5" w:tplc="B3705FA0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  <w:b w:val="0"/>
        <w:sz w:val="24"/>
        <w:szCs w:val="24"/>
      </w:rPr>
    </w:lvl>
    <w:lvl w:ilvl="6" w:tplc="27E60614">
      <w:start w:val="11"/>
      <w:numFmt w:val="upperRoman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6" w15:restartNumberingAfterBreak="0">
    <w:nsid w:val="42E20FC5"/>
    <w:multiLevelType w:val="multilevel"/>
    <w:tmpl w:val="853A7D0C"/>
    <w:styleLink w:val="WWNum4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7" w15:restartNumberingAfterBreak="0">
    <w:nsid w:val="432F36F1"/>
    <w:multiLevelType w:val="hybridMultilevel"/>
    <w:tmpl w:val="D968205E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88" w15:restartNumberingAfterBreak="0">
    <w:nsid w:val="43485DBE"/>
    <w:multiLevelType w:val="multilevel"/>
    <w:tmpl w:val="D0529328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9" w15:restartNumberingAfterBreak="0">
    <w:nsid w:val="434E4F4D"/>
    <w:multiLevelType w:val="hybridMultilevel"/>
    <w:tmpl w:val="26C0D912"/>
    <w:lvl w:ilvl="0" w:tplc="A514A27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6E177BC"/>
    <w:multiLevelType w:val="hybridMultilevel"/>
    <w:tmpl w:val="D6C25C1A"/>
    <w:lvl w:ilvl="0" w:tplc="624A2152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108E908C">
      <w:start w:val="4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85D5238"/>
    <w:multiLevelType w:val="multilevel"/>
    <w:tmpl w:val="D2A23C58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3" w15:restartNumberingAfterBreak="0">
    <w:nsid w:val="490A5558"/>
    <w:multiLevelType w:val="multilevel"/>
    <w:tmpl w:val="5F3A9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bCs w:val="0"/>
        <w:i w:val="0"/>
        <w:iCs w:val="0"/>
        <w:sz w:val="23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4" w15:restartNumberingAfterBreak="0">
    <w:nsid w:val="4A013DAA"/>
    <w:multiLevelType w:val="hybridMultilevel"/>
    <w:tmpl w:val="18E4658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4A8046AA"/>
    <w:multiLevelType w:val="hybridMultilevel"/>
    <w:tmpl w:val="4A866A7A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6" w15:restartNumberingAfterBreak="0">
    <w:nsid w:val="4B4549D7"/>
    <w:multiLevelType w:val="multilevel"/>
    <w:tmpl w:val="F74A7696"/>
    <w:styleLink w:val="WWNum1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7" w15:restartNumberingAfterBreak="0">
    <w:nsid w:val="4C964FD0"/>
    <w:multiLevelType w:val="multilevel"/>
    <w:tmpl w:val="2F8EB86C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cs="F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8" w15:restartNumberingAfterBreak="0">
    <w:nsid w:val="4D0201FC"/>
    <w:multiLevelType w:val="multilevel"/>
    <w:tmpl w:val="C4C69706"/>
    <w:styleLink w:val="WWNum10"/>
    <w:lvl w:ilvl="0">
      <w:start w:val="1"/>
      <w:numFmt w:val="decimal"/>
      <w:lvlText w:val="%1)"/>
      <w:lvlJc w:val="left"/>
      <w:rPr>
        <w:rFonts w:cs="F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9" w15:restartNumberingAfterBreak="0">
    <w:nsid w:val="50D366EA"/>
    <w:multiLevelType w:val="hybridMultilevel"/>
    <w:tmpl w:val="BC7EC32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0" w15:restartNumberingAfterBreak="0">
    <w:nsid w:val="513C370C"/>
    <w:multiLevelType w:val="hybridMultilevel"/>
    <w:tmpl w:val="753C0842"/>
    <w:lvl w:ilvl="0" w:tplc="C9985E58">
      <w:start w:val="1"/>
      <w:numFmt w:val="bullet"/>
      <w:lvlText w:val="­"/>
      <w:lvlJc w:val="left"/>
      <w:pPr>
        <w:ind w:left="1068" w:hanging="360"/>
      </w:pPr>
      <w:rPr>
        <w:rFonts w:ascii="Stencil" w:hAnsi="Stenci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1" w15:restartNumberingAfterBreak="0">
    <w:nsid w:val="51573D9B"/>
    <w:multiLevelType w:val="multilevel"/>
    <w:tmpl w:val="338E4E06"/>
    <w:styleLink w:val="WWNum2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2" w15:restartNumberingAfterBreak="0">
    <w:nsid w:val="516854D4"/>
    <w:multiLevelType w:val="multilevel"/>
    <w:tmpl w:val="2ACE8B0E"/>
    <w:styleLink w:val="WWNum27"/>
    <w:lvl w:ilvl="0">
      <w:start w:val="1"/>
      <w:numFmt w:val="decimal"/>
      <w:lvlText w:val="%1."/>
      <w:lvlJc w:val="left"/>
      <w:rPr>
        <w:rFonts w:ascii="Times New Roman" w:eastAsia="SimSu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3" w15:restartNumberingAfterBreak="0">
    <w:nsid w:val="5230478F"/>
    <w:multiLevelType w:val="hybridMultilevel"/>
    <w:tmpl w:val="1C4E4BE6"/>
    <w:lvl w:ilvl="0" w:tplc="73C498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2AC45A8"/>
    <w:multiLevelType w:val="multilevel"/>
    <w:tmpl w:val="F9D6449E"/>
    <w:styleLink w:val="WWNum2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5" w15:restartNumberingAfterBreak="0">
    <w:nsid w:val="53301FFF"/>
    <w:multiLevelType w:val="hybridMultilevel"/>
    <w:tmpl w:val="4EA20584"/>
    <w:name w:val="WW8Num62422"/>
    <w:lvl w:ilvl="0" w:tplc="FA902A40">
      <w:start w:val="5"/>
      <w:numFmt w:val="decimal"/>
      <w:isLgl/>
      <w:lvlText w:val="%1.4"/>
      <w:lvlJc w:val="left"/>
      <w:pPr>
        <w:tabs>
          <w:tab w:val="num" w:pos="1872"/>
        </w:tabs>
        <w:ind w:left="1872" w:hanging="432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541A2A6D"/>
    <w:multiLevelType w:val="hybridMultilevel"/>
    <w:tmpl w:val="40126D1A"/>
    <w:lvl w:ilvl="0" w:tplc="B6B4A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5382A96">
      <w:start w:val="1"/>
      <w:numFmt w:val="decimal"/>
      <w:lvlText w:val="1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 w15:restartNumberingAfterBreak="0">
    <w:nsid w:val="55E14E70"/>
    <w:multiLevelType w:val="hybridMultilevel"/>
    <w:tmpl w:val="838E4E8E"/>
    <w:lvl w:ilvl="0" w:tplc="1774379A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6414F6E"/>
    <w:multiLevelType w:val="hybridMultilevel"/>
    <w:tmpl w:val="CB66C0D0"/>
    <w:lvl w:ilvl="0" w:tplc="6AA4847A">
      <w:start w:val="2"/>
      <w:numFmt w:val="decimal"/>
      <w:lvlText w:val="%1)"/>
      <w:lvlJc w:val="left"/>
      <w:pPr>
        <w:ind w:left="17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6C75412"/>
    <w:multiLevelType w:val="multilevel"/>
    <w:tmpl w:val="986E5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trike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bCs w:val="0"/>
        <w:i w:val="0"/>
        <w:iCs w:val="0"/>
        <w:sz w:val="23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0" w15:restartNumberingAfterBreak="0">
    <w:nsid w:val="58C8457B"/>
    <w:multiLevelType w:val="hybridMultilevel"/>
    <w:tmpl w:val="8B548222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11" w15:restartNumberingAfterBreak="0">
    <w:nsid w:val="5BB871AC"/>
    <w:multiLevelType w:val="multilevel"/>
    <w:tmpl w:val="4C3C0E60"/>
    <w:styleLink w:val="WWNum1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2" w15:restartNumberingAfterBreak="0">
    <w:nsid w:val="5C417921"/>
    <w:multiLevelType w:val="hybridMultilevel"/>
    <w:tmpl w:val="AFA26CBE"/>
    <w:lvl w:ilvl="0" w:tplc="FFE6C7BA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5308F034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CB26A69"/>
    <w:multiLevelType w:val="multilevel"/>
    <w:tmpl w:val="6852738A"/>
    <w:styleLink w:val="WWNum4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4" w15:restartNumberingAfterBreak="0">
    <w:nsid w:val="5D0E3778"/>
    <w:multiLevelType w:val="multilevel"/>
    <w:tmpl w:val="564065C0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5" w15:restartNumberingAfterBreak="0">
    <w:nsid w:val="5D3D2A85"/>
    <w:multiLevelType w:val="multilevel"/>
    <w:tmpl w:val="D3C25516"/>
    <w:styleLink w:val="WWNum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6" w15:restartNumberingAfterBreak="0">
    <w:nsid w:val="5E535745"/>
    <w:multiLevelType w:val="multilevel"/>
    <w:tmpl w:val="2A0C58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98" w:hanging="360"/>
      </w:pPr>
    </w:lvl>
    <w:lvl w:ilvl="2">
      <w:start w:val="1"/>
      <w:numFmt w:val="lowerLetter"/>
      <w:lvlText w:val="%3)"/>
      <w:lvlJc w:val="left"/>
      <w:pPr>
        <w:ind w:left="21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04" w:hanging="1800"/>
      </w:pPr>
      <w:rPr>
        <w:rFonts w:hint="default"/>
      </w:rPr>
    </w:lvl>
  </w:abstractNum>
  <w:abstractNum w:abstractNumId="117" w15:restartNumberingAfterBreak="0">
    <w:nsid w:val="5E773E67"/>
    <w:multiLevelType w:val="hybridMultilevel"/>
    <w:tmpl w:val="4B80D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E995619"/>
    <w:multiLevelType w:val="hybridMultilevel"/>
    <w:tmpl w:val="7EAAB87C"/>
    <w:lvl w:ilvl="0" w:tplc="3182CA06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F091884"/>
    <w:multiLevelType w:val="hybridMultilevel"/>
    <w:tmpl w:val="47061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0736097"/>
    <w:multiLevelType w:val="multilevel"/>
    <w:tmpl w:val="9AEA90C2"/>
    <w:styleLink w:val="WWNum11"/>
    <w:lvl w:ilvl="0">
      <w:start w:val="1"/>
      <w:numFmt w:val="lowerLetter"/>
      <w:lvlText w:val="%1)"/>
      <w:lvlJc w:val="left"/>
      <w:rPr>
        <w:rFonts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1" w15:restartNumberingAfterBreak="0">
    <w:nsid w:val="60B84725"/>
    <w:multiLevelType w:val="hybridMultilevel"/>
    <w:tmpl w:val="BB3A3CC8"/>
    <w:lvl w:ilvl="0" w:tplc="89F0271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32B4474"/>
    <w:multiLevelType w:val="hybridMultilevel"/>
    <w:tmpl w:val="B7E0C1B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63B86836"/>
    <w:multiLevelType w:val="hybridMultilevel"/>
    <w:tmpl w:val="6DE0A9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5B47D79"/>
    <w:multiLevelType w:val="multilevel"/>
    <w:tmpl w:val="9D58CD64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25" w15:restartNumberingAfterBreak="0">
    <w:nsid w:val="66D84BF4"/>
    <w:multiLevelType w:val="hybridMultilevel"/>
    <w:tmpl w:val="C032E1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67F627BF"/>
    <w:multiLevelType w:val="hybridMultilevel"/>
    <w:tmpl w:val="6E588798"/>
    <w:lvl w:ilvl="0" w:tplc="0B3C5BE6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60D666F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608C6F9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7" w15:restartNumberingAfterBreak="0">
    <w:nsid w:val="693E333A"/>
    <w:multiLevelType w:val="multilevel"/>
    <w:tmpl w:val="DD406836"/>
    <w:styleLink w:val="WWNum3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8" w15:restartNumberingAfterBreak="0">
    <w:nsid w:val="699C4C67"/>
    <w:multiLevelType w:val="hybridMultilevel"/>
    <w:tmpl w:val="0E4853C6"/>
    <w:lvl w:ilvl="0" w:tplc="3E4EA9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9D25B8C"/>
    <w:multiLevelType w:val="multilevel"/>
    <w:tmpl w:val="C87CD27A"/>
    <w:styleLink w:val="WWNum2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0" w15:restartNumberingAfterBreak="0">
    <w:nsid w:val="6A6A404A"/>
    <w:multiLevelType w:val="hybridMultilevel"/>
    <w:tmpl w:val="225ED54E"/>
    <w:lvl w:ilvl="0" w:tplc="9F16A8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C304865"/>
    <w:multiLevelType w:val="hybridMultilevel"/>
    <w:tmpl w:val="FE84C510"/>
    <w:name w:val="WW8Num624"/>
    <w:lvl w:ilvl="0" w:tplc="6526D04C">
      <w:start w:val="5"/>
      <w:numFmt w:val="decimal"/>
      <w:isLgl/>
      <w:lvlText w:val="%1.2"/>
      <w:lvlJc w:val="left"/>
      <w:pPr>
        <w:tabs>
          <w:tab w:val="num" w:pos="1872"/>
        </w:tabs>
        <w:ind w:left="1872" w:hanging="432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E254AA3"/>
    <w:multiLevelType w:val="hybridMultilevel"/>
    <w:tmpl w:val="0E8A256A"/>
    <w:name w:val="WW8Num6242"/>
    <w:lvl w:ilvl="0" w:tplc="1C8A3732">
      <w:start w:val="5"/>
      <w:numFmt w:val="decimal"/>
      <w:isLgl/>
      <w:lvlText w:val="%1.3"/>
      <w:lvlJc w:val="left"/>
      <w:pPr>
        <w:tabs>
          <w:tab w:val="num" w:pos="1872"/>
        </w:tabs>
        <w:ind w:left="1872" w:hanging="432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E7256C7"/>
    <w:multiLevelType w:val="multilevel"/>
    <w:tmpl w:val="D05C0D64"/>
    <w:styleLink w:val="WWNum12"/>
    <w:lvl w:ilvl="0">
      <w:start w:val="1"/>
      <w:numFmt w:val="lowerLetter"/>
      <w:lvlText w:val="%1)"/>
      <w:lvlJc w:val="left"/>
      <w:rPr>
        <w:rFonts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4" w15:restartNumberingAfterBreak="0">
    <w:nsid w:val="6E841B36"/>
    <w:multiLevelType w:val="multilevel"/>
    <w:tmpl w:val="62803A24"/>
    <w:name w:val="WW8Num63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5" w15:restartNumberingAfterBreak="0">
    <w:nsid w:val="6ECB34E9"/>
    <w:multiLevelType w:val="multilevel"/>
    <w:tmpl w:val="D21646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09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04" w:hanging="1800"/>
      </w:pPr>
      <w:rPr>
        <w:rFonts w:hint="default"/>
      </w:rPr>
    </w:lvl>
  </w:abstractNum>
  <w:abstractNum w:abstractNumId="136" w15:restartNumberingAfterBreak="0">
    <w:nsid w:val="6FAE25C9"/>
    <w:multiLevelType w:val="hybridMultilevel"/>
    <w:tmpl w:val="A074220C"/>
    <w:lvl w:ilvl="0" w:tplc="E444C0D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 w15:restartNumberingAfterBreak="0">
    <w:nsid w:val="726F5C12"/>
    <w:multiLevelType w:val="hybridMultilevel"/>
    <w:tmpl w:val="E5D6D888"/>
    <w:lvl w:ilvl="0" w:tplc="63BE08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BDD2C5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</w:rPr>
    </w:lvl>
    <w:lvl w:ilvl="2" w:tplc="BBAE7BE8">
      <w:start w:val="1"/>
      <w:numFmt w:val="bullet"/>
      <w:lvlText w:val=""/>
      <w:lvlJc w:val="left"/>
      <w:pPr>
        <w:tabs>
          <w:tab w:val="num" w:pos="2340"/>
        </w:tabs>
        <w:ind w:left="2320" w:hanging="340"/>
      </w:pPr>
      <w:rPr>
        <w:rFonts w:ascii="Symbol" w:hAnsi="Symbol" w:cs="Symbol"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73C22363"/>
    <w:multiLevelType w:val="hybridMultilevel"/>
    <w:tmpl w:val="CFD820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8641F92">
      <w:start w:val="1"/>
      <w:numFmt w:val="decimal"/>
      <w:lvlText w:val="%2)"/>
      <w:lvlJc w:val="left"/>
      <w:pPr>
        <w:ind w:left="108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 w15:restartNumberingAfterBreak="0">
    <w:nsid w:val="7413527E"/>
    <w:multiLevelType w:val="multilevel"/>
    <w:tmpl w:val="C5B67492"/>
    <w:styleLink w:val="WWNum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0" w15:restartNumberingAfterBreak="0">
    <w:nsid w:val="7508120C"/>
    <w:multiLevelType w:val="multilevel"/>
    <w:tmpl w:val="FB5205FA"/>
    <w:styleLink w:val="WWNum2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1" w15:restartNumberingAfterBreak="0">
    <w:nsid w:val="75A47378"/>
    <w:multiLevelType w:val="hybridMultilevel"/>
    <w:tmpl w:val="EF90F4C6"/>
    <w:lvl w:ilvl="0" w:tplc="0CE02D1A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8E235E3"/>
    <w:multiLevelType w:val="multilevel"/>
    <w:tmpl w:val="05BAEB1A"/>
    <w:styleLink w:val="WWNum3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3" w15:restartNumberingAfterBreak="0">
    <w:nsid w:val="79E4629F"/>
    <w:multiLevelType w:val="multilevel"/>
    <w:tmpl w:val="11C4CBB2"/>
    <w:name w:val="WW8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4" w15:restartNumberingAfterBreak="0">
    <w:nsid w:val="7A1E29BE"/>
    <w:multiLevelType w:val="multilevel"/>
    <w:tmpl w:val="57605F66"/>
    <w:styleLink w:val="WWNum3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5" w15:restartNumberingAfterBreak="0">
    <w:nsid w:val="7A666BBD"/>
    <w:multiLevelType w:val="multilevel"/>
    <w:tmpl w:val="F7B46D0A"/>
    <w:styleLink w:val="WW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6" w15:restartNumberingAfterBreak="0">
    <w:nsid w:val="7E6F40C2"/>
    <w:multiLevelType w:val="hybridMultilevel"/>
    <w:tmpl w:val="B526E3C6"/>
    <w:lvl w:ilvl="0" w:tplc="9E8254B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F1A6BD1"/>
    <w:multiLevelType w:val="hybridMultilevel"/>
    <w:tmpl w:val="F48C62EA"/>
    <w:lvl w:ilvl="0" w:tplc="067C0788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FC5002E"/>
    <w:multiLevelType w:val="hybridMultilevel"/>
    <w:tmpl w:val="04EE74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58137599">
    <w:abstractNumId w:val="27"/>
  </w:num>
  <w:num w:numId="2" w16cid:durableId="1774402366">
    <w:abstractNumId w:val="49"/>
  </w:num>
  <w:num w:numId="3" w16cid:durableId="476992078">
    <w:abstractNumId w:val="90"/>
  </w:num>
  <w:num w:numId="4" w16cid:durableId="799424076">
    <w:abstractNumId w:val="59"/>
  </w:num>
  <w:num w:numId="5" w16cid:durableId="1518424968">
    <w:abstractNumId w:val="99"/>
  </w:num>
  <w:num w:numId="6" w16cid:durableId="253831202">
    <w:abstractNumId w:val="89"/>
  </w:num>
  <w:num w:numId="7" w16cid:durableId="1842088957">
    <w:abstractNumId w:val="87"/>
  </w:num>
  <w:num w:numId="8" w16cid:durableId="839855288">
    <w:abstractNumId w:val="25"/>
  </w:num>
  <w:num w:numId="9" w16cid:durableId="1160122790">
    <w:abstractNumId w:val="56"/>
  </w:num>
  <w:num w:numId="10" w16cid:durableId="1032921047">
    <w:abstractNumId w:val="51"/>
  </w:num>
  <w:num w:numId="11" w16cid:durableId="995231264">
    <w:abstractNumId w:val="16"/>
  </w:num>
  <w:num w:numId="12" w16cid:durableId="329066235">
    <w:abstractNumId w:val="47"/>
  </w:num>
  <w:num w:numId="13" w16cid:durableId="371268833">
    <w:abstractNumId w:val="126"/>
  </w:num>
  <w:num w:numId="14" w16cid:durableId="1596398021">
    <w:abstractNumId w:val="118"/>
  </w:num>
  <w:num w:numId="15" w16cid:durableId="1801341235">
    <w:abstractNumId w:val="136"/>
  </w:num>
  <w:num w:numId="16" w16cid:durableId="1725910431">
    <w:abstractNumId w:val="95"/>
  </w:num>
  <w:num w:numId="17" w16cid:durableId="73213513">
    <w:abstractNumId w:val="42"/>
  </w:num>
  <w:num w:numId="18" w16cid:durableId="2115009393">
    <w:abstractNumId w:val="48"/>
  </w:num>
  <w:num w:numId="19" w16cid:durableId="538009293">
    <w:abstractNumId w:val="70"/>
  </w:num>
  <w:num w:numId="20" w16cid:durableId="1253513024">
    <w:abstractNumId w:val="31"/>
  </w:num>
  <w:num w:numId="21" w16cid:durableId="885720024">
    <w:abstractNumId w:val="123"/>
  </w:num>
  <w:num w:numId="22" w16cid:durableId="1281231173">
    <w:abstractNumId w:val="147"/>
  </w:num>
  <w:num w:numId="23" w16cid:durableId="864172048">
    <w:abstractNumId w:val="35"/>
  </w:num>
  <w:num w:numId="24" w16cid:durableId="1801462364">
    <w:abstractNumId w:val="82"/>
  </w:num>
  <w:num w:numId="25" w16cid:durableId="1420907126">
    <w:abstractNumId w:val="72"/>
  </w:num>
  <w:num w:numId="26" w16cid:durableId="594556662">
    <w:abstractNumId w:val="55"/>
  </w:num>
  <w:num w:numId="27" w16cid:durableId="1290279287">
    <w:abstractNumId w:val="64"/>
  </w:num>
  <w:num w:numId="28" w16cid:durableId="625158352">
    <w:abstractNumId w:val="148"/>
  </w:num>
  <w:num w:numId="29" w16cid:durableId="1497526437">
    <w:abstractNumId w:val="44"/>
  </w:num>
  <w:num w:numId="30" w16cid:durableId="1561477056">
    <w:abstractNumId w:val="76"/>
  </w:num>
  <w:num w:numId="31" w16cid:durableId="127860794">
    <w:abstractNumId w:val="111"/>
  </w:num>
  <w:num w:numId="32" w16cid:durableId="628315324">
    <w:abstractNumId w:val="140"/>
  </w:num>
  <w:num w:numId="33" w16cid:durableId="229971175">
    <w:abstractNumId w:val="33"/>
  </w:num>
  <w:num w:numId="34" w16cid:durableId="1730030063">
    <w:abstractNumId w:val="37"/>
  </w:num>
  <w:num w:numId="35" w16cid:durableId="1658529384">
    <w:abstractNumId w:val="69"/>
  </w:num>
  <w:num w:numId="36" w16cid:durableId="693774136">
    <w:abstractNumId w:val="68"/>
  </w:num>
  <w:num w:numId="37" w16cid:durableId="1606420393">
    <w:abstractNumId w:val="80"/>
  </w:num>
  <w:num w:numId="38" w16cid:durableId="1713993007">
    <w:abstractNumId w:val="19"/>
  </w:num>
  <w:num w:numId="39" w16cid:durableId="2005283617">
    <w:abstractNumId w:val="139"/>
  </w:num>
  <w:num w:numId="40" w16cid:durableId="1973289749">
    <w:abstractNumId w:val="115"/>
  </w:num>
  <w:num w:numId="41" w16cid:durableId="1855269313">
    <w:abstractNumId w:val="97"/>
  </w:num>
  <w:num w:numId="42" w16cid:durableId="1293248387">
    <w:abstractNumId w:val="98"/>
  </w:num>
  <w:num w:numId="43" w16cid:durableId="1103960893">
    <w:abstractNumId w:val="120"/>
  </w:num>
  <w:num w:numId="44" w16cid:durableId="6101354">
    <w:abstractNumId w:val="92"/>
  </w:num>
  <w:num w:numId="45" w16cid:durableId="1078946266">
    <w:abstractNumId w:val="96"/>
  </w:num>
  <w:num w:numId="46" w16cid:durableId="1300458522">
    <w:abstractNumId w:val="145"/>
  </w:num>
  <w:num w:numId="47" w16cid:durableId="327641316">
    <w:abstractNumId w:val="129"/>
  </w:num>
  <w:num w:numId="48" w16cid:durableId="1909729088">
    <w:abstractNumId w:val="101"/>
  </w:num>
  <w:num w:numId="49" w16cid:durableId="1151679478">
    <w:abstractNumId w:val="20"/>
  </w:num>
  <w:num w:numId="50" w16cid:durableId="1445926108">
    <w:abstractNumId w:val="46"/>
  </w:num>
  <w:num w:numId="51" w16cid:durableId="1848713332">
    <w:abstractNumId w:val="127"/>
  </w:num>
  <w:num w:numId="52" w16cid:durableId="1505708273">
    <w:abstractNumId w:val="81"/>
  </w:num>
  <w:num w:numId="53" w16cid:durableId="182596583">
    <w:abstractNumId w:val="58"/>
  </w:num>
  <w:num w:numId="54" w16cid:durableId="1518273123">
    <w:abstractNumId w:val="36"/>
  </w:num>
  <w:num w:numId="55" w16cid:durableId="247689571">
    <w:abstractNumId w:val="23"/>
  </w:num>
  <w:num w:numId="56" w16cid:durableId="1426069781">
    <w:abstractNumId w:val="41"/>
  </w:num>
  <w:num w:numId="57" w16cid:durableId="227737817">
    <w:abstractNumId w:val="18"/>
  </w:num>
  <w:num w:numId="58" w16cid:durableId="143939360">
    <w:abstractNumId w:val="26"/>
  </w:num>
  <w:num w:numId="59" w16cid:durableId="1939479511">
    <w:abstractNumId w:val="60"/>
  </w:num>
  <w:num w:numId="60" w16cid:durableId="1435512438">
    <w:abstractNumId w:val="61"/>
  </w:num>
  <w:num w:numId="61" w16cid:durableId="1605962967">
    <w:abstractNumId w:val="63"/>
  </w:num>
  <w:num w:numId="62" w16cid:durableId="503931954">
    <w:abstractNumId w:val="65"/>
  </w:num>
  <w:num w:numId="63" w16cid:durableId="1198616878">
    <w:abstractNumId w:val="71"/>
  </w:num>
  <w:num w:numId="64" w16cid:durableId="1788547642">
    <w:abstractNumId w:val="84"/>
  </w:num>
  <w:num w:numId="65" w16cid:durableId="1286275677">
    <w:abstractNumId w:val="86"/>
  </w:num>
  <w:num w:numId="66" w16cid:durableId="1617641230">
    <w:abstractNumId w:val="88"/>
  </w:num>
  <w:num w:numId="67" w16cid:durableId="1412047646">
    <w:abstractNumId w:val="102"/>
  </w:num>
  <w:num w:numId="68" w16cid:durableId="1861895405">
    <w:abstractNumId w:val="104"/>
  </w:num>
  <w:num w:numId="69" w16cid:durableId="343820554">
    <w:abstractNumId w:val="113"/>
  </w:num>
  <w:num w:numId="70" w16cid:durableId="1692535762">
    <w:abstractNumId w:val="114"/>
  </w:num>
  <w:num w:numId="71" w16cid:durableId="760877829">
    <w:abstractNumId w:val="124"/>
  </w:num>
  <w:num w:numId="72" w16cid:durableId="493299828">
    <w:abstractNumId w:val="133"/>
  </w:num>
  <w:num w:numId="73" w16cid:durableId="1739479167">
    <w:abstractNumId w:val="142"/>
  </w:num>
  <w:num w:numId="74" w16cid:durableId="1133519437">
    <w:abstractNumId w:val="144"/>
  </w:num>
  <w:num w:numId="75" w16cid:durableId="1837651024">
    <w:abstractNumId w:val="66"/>
  </w:num>
  <w:num w:numId="76" w16cid:durableId="570888325">
    <w:abstractNumId w:val="79"/>
  </w:num>
  <w:num w:numId="77" w16cid:durableId="1951349763">
    <w:abstractNumId w:val="138"/>
  </w:num>
  <w:num w:numId="78" w16cid:durableId="562299328">
    <w:abstractNumId w:val="85"/>
  </w:num>
  <w:num w:numId="79" w16cid:durableId="1237858396">
    <w:abstractNumId w:val="106"/>
  </w:num>
  <w:num w:numId="80" w16cid:durableId="1679455099">
    <w:abstractNumId w:val="103"/>
  </w:num>
  <w:num w:numId="81" w16cid:durableId="285814708">
    <w:abstractNumId w:val="78"/>
  </w:num>
  <w:num w:numId="82" w16cid:durableId="1454402977">
    <w:abstractNumId w:val="45"/>
  </w:num>
  <w:num w:numId="83" w16cid:durableId="2033604018">
    <w:abstractNumId w:val="22"/>
  </w:num>
  <w:num w:numId="84" w16cid:durableId="1502238782">
    <w:abstractNumId w:val="128"/>
  </w:num>
  <w:num w:numId="85" w16cid:durableId="2075199131">
    <w:abstractNumId w:val="24"/>
  </w:num>
  <w:num w:numId="86" w16cid:durableId="376858064">
    <w:abstractNumId w:val="54"/>
  </w:num>
  <w:num w:numId="87" w16cid:durableId="1387727135">
    <w:abstractNumId w:val="50"/>
  </w:num>
  <w:num w:numId="88" w16cid:durableId="646710435">
    <w:abstractNumId w:val="32"/>
  </w:num>
  <w:num w:numId="89" w16cid:durableId="561646452">
    <w:abstractNumId w:val="43"/>
  </w:num>
  <w:num w:numId="90" w16cid:durableId="1132476867">
    <w:abstractNumId w:val="77"/>
  </w:num>
  <w:num w:numId="91" w16cid:durableId="1938950541">
    <w:abstractNumId w:val="119"/>
  </w:num>
  <w:num w:numId="92" w16cid:durableId="1391461297">
    <w:abstractNumId w:val="112"/>
  </w:num>
  <w:num w:numId="93" w16cid:durableId="958805338">
    <w:abstractNumId w:val="107"/>
  </w:num>
  <w:num w:numId="94" w16cid:durableId="1654525124">
    <w:abstractNumId w:val="125"/>
  </w:num>
  <w:num w:numId="95" w16cid:durableId="1264656296">
    <w:abstractNumId w:val="57"/>
  </w:num>
  <w:num w:numId="96" w16cid:durableId="450172854">
    <w:abstractNumId w:val="121"/>
  </w:num>
  <w:num w:numId="97" w16cid:durableId="921255152">
    <w:abstractNumId w:val="116"/>
  </w:num>
  <w:num w:numId="98" w16cid:durableId="399063603">
    <w:abstractNumId w:val="135"/>
  </w:num>
  <w:num w:numId="99" w16cid:durableId="1653100423">
    <w:abstractNumId w:val="29"/>
  </w:num>
  <w:num w:numId="100" w16cid:durableId="414979998">
    <w:abstractNumId w:val="100"/>
  </w:num>
  <w:num w:numId="101" w16cid:durableId="1588734071">
    <w:abstractNumId w:val="30"/>
  </w:num>
  <w:num w:numId="102" w16cid:durableId="1239946603">
    <w:abstractNumId w:val="91"/>
  </w:num>
  <w:num w:numId="103" w16cid:durableId="1512063236">
    <w:abstractNumId w:val="146"/>
  </w:num>
  <w:num w:numId="104" w16cid:durableId="1991788719">
    <w:abstractNumId w:val="130"/>
  </w:num>
  <w:num w:numId="105" w16cid:durableId="551814214">
    <w:abstractNumId w:val="141"/>
  </w:num>
  <w:num w:numId="106" w16cid:durableId="437723688">
    <w:abstractNumId w:val="62"/>
  </w:num>
  <w:num w:numId="107" w16cid:durableId="230388036">
    <w:abstractNumId w:val="73"/>
  </w:num>
  <w:num w:numId="108" w16cid:durableId="440301785">
    <w:abstractNumId w:val="93"/>
  </w:num>
  <w:num w:numId="109" w16cid:durableId="115490789">
    <w:abstractNumId w:val="39"/>
  </w:num>
  <w:num w:numId="110" w16cid:durableId="774252152">
    <w:abstractNumId w:val="109"/>
  </w:num>
  <w:num w:numId="111" w16cid:durableId="1002659830">
    <w:abstractNumId w:val="53"/>
  </w:num>
  <w:num w:numId="112" w16cid:durableId="1669215737">
    <w:abstractNumId w:val="108"/>
  </w:num>
  <w:num w:numId="113" w16cid:durableId="1572500005">
    <w:abstractNumId w:val="110"/>
  </w:num>
  <w:num w:numId="114" w16cid:durableId="788669150">
    <w:abstractNumId w:val="137"/>
  </w:num>
  <w:num w:numId="115" w16cid:durableId="2140603930">
    <w:abstractNumId w:val="38"/>
  </w:num>
  <w:num w:numId="116" w16cid:durableId="1625228293">
    <w:abstractNumId w:val="40"/>
  </w:num>
  <w:num w:numId="117" w16cid:durableId="1767388073">
    <w:abstractNumId w:val="94"/>
  </w:num>
  <w:num w:numId="118" w16cid:durableId="722827074">
    <w:abstractNumId w:val="117"/>
  </w:num>
  <w:num w:numId="119" w16cid:durableId="1678573996">
    <w:abstractNumId w:val="83"/>
  </w:num>
  <w:num w:numId="120" w16cid:durableId="1431967417">
    <w:abstractNumId w:val="122"/>
  </w:num>
  <w:numIdMacAtCleanup w:val="1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E78"/>
    <w:rsid w:val="00000326"/>
    <w:rsid w:val="000018D0"/>
    <w:rsid w:val="00002192"/>
    <w:rsid w:val="00002C88"/>
    <w:rsid w:val="000033B7"/>
    <w:rsid w:val="000050FE"/>
    <w:rsid w:val="0000539A"/>
    <w:rsid w:val="00007271"/>
    <w:rsid w:val="00007A27"/>
    <w:rsid w:val="00011283"/>
    <w:rsid w:val="0001144E"/>
    <w:rsid w:val="000121F0"/>
    <w:rsid w:val="00012EBD"/>
    <w:rsid w:val="000145A5"/>
    <w:rsid w:val="00014FBA"/>
    <w:rsid w:val="000160BE"/>
    <w:rsid w:val="00016FE9"/>
    <w:rsid w:val="00017D24"/>
    <w:rsid w:val="00020C26"/>
    <w:rsid w:val="00021FC2"/>
    <w:rsid w:val="0002502F"/>
    <w:rsid w:val="0002538C"/>
    <w:rsid w:val="000261E4"/>
    <w:rsid w:val="00027344"/>
    <w:rsid w:val="00035023"/>
    <w:rsid w:val="00035DF5"/>
    <w:rsid w:val="00036A80"/>
    <w:rsid w:val="00037A48"/>
    <w:rsid w:val="00040150"/>
    <w:rsid w:val="000425F0"/>
    <w:rsid w:val="000433CF"/>
    <w:rsid w:val="00043C66"/>
    <w:rsid w:val="00045208"/>
    <w:rsid w:val="00045326"/>
    <w:rsid w:val="0004711A"/>
    <w:rsid w:val="00050FFF"/>
    <w:rsid w:val="00052689"/>
    <w:rsid w:val="00052EDC"/>
    <w:rsid w:val="00057DEA"/>
    <w:rsid w:val="00060A33"/>
    <w:rsid w:val="00062F3B"/>
    <w:rsid w:val="0006326E"/>
    <w:rsid w:val="00063B2D"/>
    <w:rsid w:val="000674FA"/>
    <w:rsid w:val="0006784F"/>
    <w:rsid w:val="0007035E"/>
    <w:rsid w:val="00070FD4"/>
    <w:rsid w:val="00072002"/>
    <w:rsid w:val="0007259A"/>
    <w:rsid w:val="00073E7F"/>
    <w:rsid w:val="00073F0B"/>
    <w:rsid w:val="000749ED"/>
    <w:rsid w:val="0007643F"/>
    <w:rsid w:val="0007737B"/>
    <w:rsid w:val="0008029C"/>
    <w:rsid w:val="0008151F"/>
    <w:rsid w:val="00082A44"/>
    <w:rsid w:val="00085744"/>
    <w:rsid w:val="00086761"/>
    <w:rsid w:val="00086782"/>
    <w:rsid w:val="00086A36"/>
    <w:rsid w:val="0008775D"/>
    <w:rsid w:val="00087F98"/>
    <w:rsid w:val="00090513"/>
    <w:rsid w:val="00093E2A"/>
    <w:rsid w:val="00094778"/>
    <w:rsid w:val="0009673B"/>
    <w:rsid w:val="000A05C6"/>
    <w:rsid w:val="000A0EBB"/>
    <w:rsid w:val="000A1529"/>
    <w:rsid w:val="000A4DAC"/>
    <w:rsid w:val="000A6214"/>
    <w:rsid w:val="000A6CA6"/>
    <w:rsid w:val="000A7EE9"/>
    <w:rsid w:val="000B0028"/>
    <w:rsid w:val="000B054B"/>
    <w:rsid w:val="000B0A4B"/>
    <w:rsid w:val="000B5AFB"/>
    <w:rsid w:val="000B61F5"/>
    <w:rsid w:val="000B663A"/>
    <w:rsid w:val="000B768E"/>
    <w:rsid w:val="000C029E"/>
    <w:rsid w:val="000C108C"/>
    <w:rsid w:val="000C2400"/>
    <w:rsid w:val="000C4090"/>
    <w:rsid w:val="000C438D"/>
    <w:rsid w:val="000C4C37"/>
    <w:rsid w:val="000C4DC1"/>
    <w:rsid w:val="000C5C22"/>
    <w:rsid w:val="000C7185"/>
    <w:rsid w:val="000D06E8"/>
    <w:rsid w:val="000D1315"/>
    <w:rsid w:val="000D21CD"/>
    <w:rsid w:val="000D4438"/>
    <w:rsid w:val="000D63F2"/>
    <w:rsid w:val="000E1BED"/>
    <w:rsid w:val="000E2071"/>
    <w:rsid w:val="000E283B"/>
    <w:rsid w:val="000E2EA3"/>
    <w:rsid w:val="000E3793"/>
    <w:rsid w:val="000E3B12"/>
    <w:rsid w:val="000E4CD0"/>
    <w:rsid w:val="000E5122"/>
    <w:rsid w:val="000E66DC"/>
    <w:rsid w:val="000E677D"/>
    <w:rsid w:val="000E713F"/>
    <w:rsid w:val="000F0757"/>
    <w:rsid w:val="000F0DF5"/>
    <w:rsid w:val="000F0EB8"/>
    <w:rsid w:val="000F26E7"/>
    <w:rsid w:val="000F3AD9"/>
    <w:rsid w:val="000F438F"/>
    <w:rsid w:val="000F499E"/>
    <w:rsid w:val="000F4A7A"/>
    <w:rsid w:val="000F51D4"/>
    <w:rsid w:val="000F6AD5"/>
    <w:rsid w:val="000F7303"/>
    <w:rsid w:val="000F73BD"/>
    <w:rsid w:val="000F7D07"/>
    <w:rsid w:val="00103677"/>
    <w:rsid w:val="00104FB4"/>
    <w:rsid w:val="00105F3A"/>
    <w:rsid w:val="00110614"/>
    <w:rsid w:val="00110E51"/>
    <w:rsid w:val="0012075A"/>
    <w:rsid w:val="00120FB0"/>
    <w:rsid w:val="001212E0"/>
    <w:rsid w:val="00126440"/>
    <w:rsid w:val="001300AF"/>
    <w:rsid w:val="001303ED"/>
    <w:rsid w:val="00134517"/>
    <w:rsid w:val="00134575"/>
    <w:rsid w:val="001361AF"/>
    <w:rsid w:val="001364F9"/>
    <w:rsid w:val="0013655A"/>
    <w:rsid w:val="00136DD7"/>
    <w:rsid w:val="00137AD0"/>
    <w:rsid w:val="00140B40"/>
    <w:rsid w:val="00146C68"/>
    <w:rsid w:val="00146CDD"/>
    <w:rsid w:val="00146E20"/>
    <w:rsid w:val="00147ABD"/>
    <w:rsid w:val="00147C35"/>
    <w:rsid w:val="00152141"/>
    <w:rsid w:val="00152A60"/>
    <w:rsid w:val="00153B21"/>
    <w:rsid w:val="001548E9"/>
    <w:rsid w:val="00154C45"/>
    <w:rsid w:val="0015582B"/>
    <w:rsid w:val="0015604F"/>
    <w:rsid w:val="00157039"/>
    <w:rsid w:val="00157250"/>
    <w:rsid w:val="0016058D"/>
    <w:rsid w:val="00162812"/>
    <w:rsid w:val="00165613"/>
    <w:rsid w:val="00165957"/>
    <w:rsid w:val="00170E42"/>
    <w:rsid w:val="00171822"/>
    <w:rsid w:val="00173EC0"/>
    <w:rsid w:val="0017522A"/>
    <w:rsid w:val="001756BB"/>
    <w:rsid w:val="00176957"/>
    <w:rsid w:val="00176A5D"/>
    <w:rsid w:val="0017740E"/>
    <w:rsid w:val="00180ED2"/>
    <w:rsid w:val="00181566"/>
    <w:rsid w:val="00182BB6"/>
    <w:rsid w:val="00182D76"/>
    <w:rsid w:val="00183544"/>
    <w:rsid w:val="00184350"/>
    <w:rsid w:val="00185370"/>
    <w:rsid w:val="00191719"/>
    <w:rsid w:val="00191905"/>
    <w:rsid w:val="001932D2"/>
    <w:rsid w:val="00193C98"/>
    <w:rsid w:val="001956CC"/>
    <w:rsid w:val="00196209"/>
    <w:rsid w:val="001968B4"/>
    <w:rsid w:val="001A05AA"/>
    <w:rsid w:val="001A1DD1"/>
    <w:rsid w:val="001A56C2"/>
    <w:rsid w:val="001A648E"/>
    <w:rsid w:val="001A68E7"/>
    <w:rsid w:val="001B0452"/>
    <w:rsid w:val="001B144D"/>
    <w:rsid w:val="001B278E"/>
    <w:rsid w:val="001B2B3D"/>
    <w:rsid w:val="001B6C86"/>
    <w:rsid w:val="001B7682"/>
    <w:rsid w:val="001C1C6C"/>
    <w:rsid w:val="001C2D7C"/>
    <w:rsid w:val="001C6100"/>
    <w:rsid w:val="001C70DB"/>
    <w:rsid w:val="001C74CA"/>
    <w:rsid w:val="001D0889"/>
    <w:rsid w:val="001D1037"/>
    <w:rsid w:val="001D1ADC"/>
    <w:rsid w:val="001D380C"/>
    <w:rsid w:val="001D3AF9"/>
    <w:rsid w:val="001D3E5E"/>
    <w:rsid w:val="001D7B7E"/>
    <w:rsid w:val="001E0F85"/>
    <w:rsid w:val="001E1759"/>
    <w:rsid w:val="001E4752"/>
    <w:rsid w:val="001E5839"/>
    <w:rsid w:val="001F09DF"/>
    <w:rsid w:val="001F16C7"/>
    <w:rsid w:val="001F23E8"/>
    <w:rsid w:val="001F47A3"/>
    <w:rsid w:val="001F5DEF"/>
    <w:rsid w:val="001F70D2"/>
    <w:rsid w:val="001F74FF"/>
    <w:rsid w:val="001F7AB1"/>
    <w:rsid w:val="002013C3"/>
    <w:rsid w:val="0020181C"/>
    <w:rsid w:val="002030F8"/>
    <w:rsid w:val="002033A5"/>
    <w:rsid w:val="002063E0"/>
    <w:rsid w:val="00206655"/>
    <w:rsid w:val="00206DC6"/>
    <w:rsid w:val="00207614"/>
    <w:rsid w:val="002108DD"/>
    <w:rsid w:val="00211B87"/>
    <w:rsid w:val="0021226E"/>
    <w:rsid w:val="0021268E"/>
    <w:rsid w:val="00213F07"/>
    <w:rsid w:val="0021510B"/>
    <w:rsid w:val="002155FC"/>
    <w:rsid w:val="00215672"/>
    <w:rsid w:val="0021643E"/>
    <w:rsid w:val="00217C24"/>
    <w:rsid w:val="00221F47"/>
    <w:rsid w:val="00222A2E"/>
    <w:rsid w:val="00222D2A"/>
    <w:rsid w:val="00222D6D"/>
    <w:rsid w:val="002233F1"/>
    <w:rsid w:val="002257AA"/>
    <w:rsid w:val="00225F9D"/>
    <w:rsid w:val="00227068"/>
    <w:rsid w:val="002271B0"/>
    <w:rsid w:val="002273DD"/>
    <w:rsid w:val="0023005D"/>
    <w:rsid w:val="00232393"/>
    <w:rsid w:val="002330F4"/>
    <w:rsid w:val="00233B43"/>
    <w:rsid w:val="00233FAE"/>
    <w:rsid w:val="002345EA"/>
    <w:rsid w:val="00235C3B"/>
    <w:rsid w:val="00236BAE"/>
    <w:rsid w:val="00240169"/>
    <w:rsid w:val="002410FF"/>
    <w:rsid w:val="0024227E"/>
    <w:rsid w:val="00242C02"/>
    <w:rsid w:val="00244B55"/>
    <w:rsid w:val="00245891"/>
    <w:rsid w:val="0024622C"/>
    <w:rsid w:val="00250BBB"/>
    <w:rsid w:val="00250BD1"/>
    <w:rsid w:val="00252964"/>
    <w:rsid w:val="00252FE0"/>
    <w:rsid w:val="00253000"/>
    <w:rsid w:val="00253E2D"/>
    <w:rsid w:val="00255983"/>
    <w:rsid w:val="00257454"/>
    <w:rsid w:val="002577E1"/>
    <w:rsid w:val="00262A3D"/>
    <w:rsid w:val="00263237"/>
    <w:rsid w:val="00264062"/>
    <w:rsid w:val="0026739F"/>
    <w:rsid w:val="002674E8"/>
    <w:rsid w:val="0027127A"/>
    <w:rsid w:val="0027188D"/>
    <w:rsid w:val="00271E17"/>
    <w:rsid w:val="002766E0"/>
    <w:rsid w:val="00276F81"/>
    <w:rsid w:val="0027786E"/>
    <w:rsid w:val="002813D9"/>
    <w:rsid w:val="002825A0"/>
    <w:rsid w:val="00283917"/>
    <w:rsid w:val="00283B31"/>
    <w:rsid w:val="00283DF8"/>
    <w:rsid w:val="00290570"/>
    <w:rsid w:val="002917E6"/>
    <w:rsid w:val="002920C0"/>
    <w:rsid w:val="00293F5B"/>
    <w:rsid w:val="0029410A"/>
    <w:rsid w:val="00294BEC"/>
    <w:rsid w:val="002966DB"/>
    <w:rsid w:val="00296778"/>
    <w:rsid w:val="00296944"/>
    <w:rsid w:val="00296DDD"/>
    <w:rsid w:val="002970E0"/>
    <w:rsid w:val="002A0257"/>
    <w:rsid w:val="002A1A04"/>
    <w:rsid w:val="002A38BB"/>
    <w:rsid w:val="002A3A41"/>
    <w:rsid w:val="002A4A1E"/>
    <w:rsid w:val="002A69B9"/>
    <w:rsid w:val="002A6D55"/>
    <w:rsid w:val="002B0CD7"/>
    <w:rsid w:val="002B1177"/>
    <w:rsid w:val="002B2057"/>
    <w:rsid w:val="002B3CC4"/>
    <w:rsid w:val="002B52FF"/>
    <w:rsid w:val="002B57EB"/>
    <w:rsid w:val="002B67DB"/>
    <w:rsid w:val="002B7111"/>
    <w:rsid w:val="002B73FE"/>
    <w:rsid w:val="002C04E2"/>
    <w:rsid w:val="002C2604"/>
    <w:rsid w:val="002C28B2"/>
    <w:rsid w:val="002C4454"/>
    <w:rsid w:val="002C51E8"/>
    <w:rsid w:val="002D099A"/>
    <w:rsid w:val="002D0C90"/>
    <w:rsid w:val="002D21EC"/>
    <w:rsid w:val="002D4124"/>
    <w:rsid w:val="002D69AB"/>
    <w:rsid w:val="002D767B"/>
    <w:rsid w:val="002E002D"/>
    <w:rsid w:val="002E09AA"/>
    <w:rsid w:val="002E2D7A"/>
    <w:rsid w:val="002E3D00"/>
    <w:rsid w:val="002E498E"/>
    <w:rsid w:val="002E647D"/>
    <w:rsid w:val="002E749A"/>
    <w:rsid w:val="002E761D"/>
    <w:rsid w:val="002F1C32"/>
    <w:rsid w:val="002F2B2A"/>
    <w:rsid w:val="002F374D"/>
    <w:rsid w:val="002F3CAC"/>
    <w:rsid w:val="0030161A"/>
    <w:rsid w:val="0030312A"/>
    <w:rsid w:val="0030326A"/>
    <w:rsid w:val="00306F60"/>
    <w:rsid w:val="00307EB2"/>
    <w:rsid w:val="0031076B"/>
    <w:rsid w:val="00311D65"/>
    <w:rsid w:val="003124FA"/>
    <w:rsid w:val="0031306D"/>
    <w:rsid w:val="00313A76"/>
    <w:rsid w:val="00314687"/>
    <w:rsid w:val="00316446"/>
    <w:rsid w:val="003209B9"/>
    <w:rsid w:val="00320C1B"/>
    <w:rsid w:val="00321022"/>
    <w:rsid w:val="00322112"/>
    <w:rsid w:val="00322491"/>
    <w:rsid w:val="00323399"/>
    <w:rsid w:val="00327B3A"/>
    <w:rsid w:val="00330B40"/>
    <w:rsid w:val="00330C4E"/>
    <w:rsid w:val="00331AB7"/>
    <w:rsid w:val="00332380"/>
    <w:rsid w:val="00332927"/>
    <w:rsid w:val="00333A9B"/>
    <w:rsid w:val="0033586F"/>
    <w:rsid w:val="00337628"/>
    <w:rsid w:val="00337743"/>
    <w:rsid w:val="00341A32"/>
    <w:rsid w:val="00344308"/>
    <w:rsid w:val="00344544"/>
    <w:rsid w:val="00344E84"/>
    <w:rsid w:val="00345480"/>
    <w:rsid w:val="00345481"/>
    <w:rsid w:val="00346623"/>
    <w:rsid w:val="00346BDF"/>
    <w:rsid w:val="003478B6"/>
    <w:rsid w:val="00352D18"/>
    <w:rsid w:val="00356044"/>
    <w:rsid w:val="003563BF"/>
    <w:rsid w:val="00356647"/>
    <w:rsid w:val="00357875"/>
    <w:rsid w:val="00361702"/>
    <w:rsid w:val="00362C62"/>
    <w:rsid w:val="00364174"/>
    <w:rsid w:val="00364CCA"/>
    <w:rsid w:val="00366D9C"/>
    <w:rsid w:val="003711CD"/>
    <w:rsid w:val="003711E7"/>
    <w:rsid w:val="0037271D"/>
    <w:rsid w:val="00372A90"/>
    <w:rsid w:val="00372ABB"/>
    <w:rsid w:val="00372B47"/>
    <w:rsid w:val="003732FF"/>
    <w:rsid w:val="00373DEB"/>
    <w:rsid w:val="003757E8"/>
    <w:rsid w:val="00377EC2"/>
    <w:rsid w:val="003821EF"/>
    <w:rsid w:val="0038239D"/>
    <w:rsid w:val="00384470"/>
    <w:rsid w:val="0038755F"/>
    <w:rsid w:val="003878CC"/>
    <w:rsid w:val="00387950"/>
    <w:rsid w:val="00390038"/>
    <w:rsid w:val="00391B8A"/>
    <w:rsid w:val="00395032"/>
    <w:rsid w:val="003962D3"/>
    <w:rsid w:val="003A1877"/>
    <w:rsid w:val="003A3205"/>
    <w:rsid w:val="003A40F5"/>
    <w:rsid w:val="003A552B"/>
    <w:rsid w:val="003A5FF4"/>
    <w:rsid w:val="003A71D7"/>
    <w:rsid w:val="003B066D"/>
    <w:rsid w:val="003B0D64"/>
    <w:rsid w:val="003B16B1"/>
    <w:rsid w:val="003B26CE"/>
    <w:rsid w:val="003B2AB6"/>
    <w:rsid w:val="003B55AE"/>
    <w:rsid w:val="003B67C2"/>
    <w:rsid w:val="003C3CCA"/>
    <w:rsid w:val="003C4426"/>
    <w:rsid w:val="003C50DE"/>
    <w:rsid w:val="003C78AF"/>
    <w:rsid w:val="003D2A5F"/>
    <w:rsid w:val="003D2B54"/>
    <w:rsid w:val="003D3055"/>
    <w:rsid w:val="003D7AAE"/>
    <w:rsid w:val="003E1A0B"/>
    <w:rsid w:val="003E2F8A"/>
    <w:rsid w:val="003E57D3"/>
    <w:rsid w:val="003E76DE"/>
    <w:rsid w:val="003F2CA2"/>
    <w:rsid w:val="003F351A"/>
    <w:rsid w:val="003F3EFE"/>
    <w:rsid w:val="003F61FB"/>
    <w:rsid w:val="0040239A"/>
    <w:rsid w:val="0040275A"/>
    <w:rsid w:val="004036C7"/>
    <w:rsid w:val="0040572E"/>
    <w:rsid w:val="00405849"/>
    <w:rsid w:val="00405A5F"/>
    <w:rsid w:val="004060EC"/>
    <w:rsid w:val="004075A6"/>
    <w:rsid w:val="0041011B"/>
    <w:rsid w:val="004122DC"/>
    <w:rsid w:val="00412526"/>
    <w:rsid w:val="00412A3E"/>
    <w:rsid w:val="00413F0A"/>
    <w:rsid w:val="00414650"/>
    <w:rsid w:val="00414BB8"/>
    <w:rsid w:val="004159F6"/>
    <w:rsid w:val="00421036"/>
    <w:rsid w:val="00421E98"/>
    <w:rsid w:val="004221E1"/>
    <w:rsid w:val="0042412B"/>
    <w:rsid w:val="0042448B"/>
    <w:rsid w:val="00425774"/>
    <w:rsid w:val="00426DC5"/>
    <w:rsid w:val="00427412"/>
    <w:rsid w:val="004325FA"/>
    <w:rsid w:val="00433FEA"/>
    <w:rsid w:val="004344FB"/>
    <w:rsid w:val="00434ADE"/>
    <w:rsid w:val="004351F7"/>
    <w:rsid w:val="00437D11"/>
    <w:rsid w:val="004416C0"/>
    <w:rsid w:val="0044529E"/>
    <w:rsid w:val="0044578B"/>
    <w:rsid w:val="00445E89"/>
    <w:rsid w:val="004467C5"/>
    <w:rsid w:val="004479EA"/>
    <w:rsid w:val="00447CE9"/>
    <w:rsid w:val="00450039"/>
    <w:rsid w:val="00450BC1"/>
    <w:rsid w:val="004521BC"/>
    <w:rsid w:val="004521C6"/>
    <w:rsid w:val="0045301D"/>
    <w:rsid w:val="00453B90"/>
    <w:rsid w:val="0045449D"/>
    <w:rsid w:val="00454DCD"/>
    <w:rsid w:val="00457E49"/>
    <w:rsid w:val="00461968"/>
    <w:rsid w:val="00462511"/>
    <w:rsid w:val="0046296D"/>
    <w:rsid w:val="004637E8"/>
    <w:rsid w:val="00463AE4"/>
    <w:rsid w:val="0046475B"/>
    <w:rsid w:val="00470BDE"/>
    <w:rsid w:val="00471104"/>
    <w:rsid w:val="00471C22"/>
    <w:rsid w:val="00472231"/>
    <w:rsid w:val="00474CE1"/>
    <w:rsid w:val="00475FB6"/>
    <w:rsid w:val="004771CD"/>
    <w:rsid w:val="00477690"/>
    <w:rsid w:val="004833E1"/>
    <w:rsid w:val="0048514E"/>
    <w:rsid w:val="004859D2"/>
    <w:rsid w:val="004872E6"/>
    <w:rsid w:val="004902AE"/>
    <w:rsid w:val="00490CF3"/>
    <w:rsid w:val="00491FBD"/>
    <w:rsid w:val="00492393"/>
    <w:rsid w:val="0049278D"/>
    <w:rsid w:val="00493058"/>
    <w:rsid w:val="00493CEB"/>
    <w:rsid w:val="00493F14"/>
    <w:rsid w:val="004A0757"/>
    <w:rsid w:val="004A1868"/>
    <w:rsid w:val="004A273F"/>
    <w:rsid w:val="004A32A3"/>
    <w:rsid w:val="004A3B48"/>
    <w:rsid w:val="004A70BA"/>
    <w:rsid w:val="004B3001"/>
    <w:rsid w:val="004B527F"/>
    <w:rsid w:val="004B53B4"/>
    <w:rsid w:val="004B5B86"/>
    <w:rsid w:val="004B5DDD"/>
    <w:rsid w:val="004B686F"/>
    <w:rsid w:val="004B6986"/>
    <w:rsid w:val="004B6E27"/>
    <w:rsid w:val="004C31FA"/>
    <w:rsid w:val="004C5E30"/>
    <w:rsid w:val="004D00AD"/>
    <w:rsid w:val="004D0F69"/>
    <w:rsid w:val="004D3A6D"/>
    <w:rsid w:val="004D481C"/>
    <w:rsid w:val="004D5612"/>
    <w:rsid w:val="004D5653"/>
    <w:rsid w:val="004D625D"/>
    <w:rsid w:val="004D66C4"/>
    <w:rsid w:val="004E268C"/>
    <w:rsid w:val="004E571A"/>
    <w:rsid w:val="004E7F0D"/>
    <w:rsid w:val="004F028B"/>
    <w:rsid w:val="004F4009"/>
    <w:rsid w:val="004F57C7"/>
    <w:rsid w:val="004F6598"/>
    <w:rsid w:val="00500A5A"/>
    <w:rsid w:val="00501A51"/>
    <w:rsid w:val="00502400"/>
    <w:rsid w:val="00504874"/>
    <w:rsid w:val="0050564A"/>
    <w:rsid w:val="005065DB"/>
    <w:rsid w:val="00510452"/>
    <w:rsid w:val="00511CB5"/>
    <w:rsid w:val="00511E0B"/>
    <w:rsid w:val="005126C4"/>
    <w:rsid w:val="00514951"/>
    <w:rsid w:val="00515186"/>
    <w:rsid w:val="00516810"/>
    <w:rsid w:val="005209C4"/>
    <w:rsid w:val="00520ED8"/>
    <w:rsid w:val="00526357"/>
    <w:rsid w:val="005304EA"/>
    <w:rsid w:val="00530992"/>
    <w:rsid w:val="005311E3"/>
    <w:rsid w:val="00532588"/>
    <w:rsid w:val="00533174"/>
    <w:rsid w:val="005369CA"/>
    <w:rsid w:val="00536DA3"/>
    <w:rsid w:val="00540990"/>
    <w:rsid w:val="005413CA"/>
    <w:rsid w:val="005455F8"/>
    <w:rsid w:val="005460F3"/>
    <w:rsid w:val="00547EE8"/>
    <w:rsid w:val="00550D01"/>
    <w:rsid w:val="005510D2"/>
    <w:rsid w:val="00552A34"/>
    <w:rsid w:val="00553A02"/>
    <w:rsid w:val="00553D3B"/>
    <w:rsid w:val="00555762"/>
    <w:rsid w:val="00555B0A"/>
    <w:rsid w:val="00555E3E"/>
    <w:rsid w:val="00562EDF"/>
    <w:rsid w:val="0056595B"/>
    <w:rsid w:val="00565BBB"/>
    <w:rsid w:val="00567367"/>
    <w:rsid w:val="0056777D"/>
    <w:rsid w:val="00567B42"/>
    <w:rsid w:val="00570EA5"/>
    <w:rsid w:val="00573B33"/>
    <w:rsid w:val="00576459"/>
    <w:rsid w:val="00577FF3"/>
    <w:rsid w:val="00580FDC"/>
    <w:rsid w:val="00581A26"/>
    <w:rsid w:val="005827E7"/>
    <w:rsid w:val="005839FA"/>
    <w:rsid w:val="00585199"/>
    <w:rsid w:val="00585BE6"/>
    <w:rsid w:val="005864CF"/>
    <w:rsid w:val="00586CEB"/>
    <w:rsid w:val="005918EC"/>
    <w:rsid w:val="00591952"/>
    <w:rsid w:val="0059311D"/>
    <w:rsid w:val="0059361A"/>
    <w:rsid w:val="005936C3"/>
    <w:rsid w:val="005A0A8B"/>
    <w:rsid w:val="005A1333"/>
    <w:rsid w:val="005A2D7B"/>
    <w:rsid w:val="005A2FCC"/>
    <w:rsid w:val="005A42B1"/>
    <w:rsid w:val="005A50EF"/>
    <w:rsid w:val="005A566C"/>
    <w:rsid w:val="005A727F"/>
    <w:rsid w:val="005A792C"/>
    <w:rsid w:val="005B0344"/>
    <w:rsid w:val="005B1044"/>
    <w:rsid w:val="005B29CA"/>
    <w:rsid w:val="005B2A59"/>
    <w:rsid w:val="005B2CDA"/>
    <w:rsid w:val="005B799A"/>
    <w:rsid w:val="005B7FB9"/>
    <w:rsid w:val="005C0AAF"/>
    <w:rsid w:val="005C444A"/>
    <w:rsid w:val="005C4DD6"/>
    <w:rsid w:val="005C7A23"/>
    <w:rsid w:val="005D0A9B"/>
    <w:rsid w:val="005D3DEB"/>
    <w:rsid w:val="005D4158"/>
    <w:rsid w:val="005D51C3"/>
    <w:rsid w:val="005D7702"/>
    <w:rsid w:val="005E3CB7"/>
    <w:rsid w:val="005E4301"/>
    <w:rsid w:val="005E7299"/>
    <w:rsid w:val="005E72CC"/>
    <w:rsid w:val="005F0271"/>
    <w:rsid w:val="005F1786"/>
    <w:rsid w:val="005F22F0"/>
    <w:rsid w:val="005F36FA"/>
    <w:rsid w:val="005F69B2"/>
    <w:rsid w:val="00602F7C"/>
    <w:rsid w:val="00602FAF"/>
    <w:rsid w:val="00604EA3"/>
    <w:rsid w:val="00605354"/>
    <w:rsid w:val="00605A45"/>
    <w:rsid w:val="006068EF"/>
    <w:rsid w:val="00607F9D"/>
    <w:rsid w:val="00612153"/>
    <w:rsid w:val="006123FF"/>
    <w:rsid w:val="006130D3"/>
    <w:rsid w:val="006134BC"/>
    <w:rsid w:val="006135BD"/>
    <w:rsid w:val="006166EC"/>
    <w:rsid w:val="00620064"/>
    <w:rsid w:val="00621253"/>
    <w:rsid w:val="00621CFF"/>
    <w:rsid w:val="00621E69"/>
    <w:rsid w:val="00622B3B"/>
    <w:rsid w:val="006230B2"/>
    <w:rsid w:val="0062678B"/>
    <w:rsid w:val="00626EDF"/>
    <w:rsid w:val="00630C2F"/>
    <w:rsid w:val="00631825"/>
    <w:rsid w:val="00631AB6"/>
    <w:rsid w:val="00632269"/>
    <w:rsid w:val="006359DA"/>
    <w:rsid w:val="00636A30"/>
    <w:rsid w:val="00637C54"/>
    <w:rsid w:val="00640E70"/>
    <w:rsid w:val="0064160E"/>
    <w:rsid w:val="0064253A"/>
    <w:rsid w:val="006428AB"/>
    <w:rsid w:val="00642CB6"/>
    <w:rsid w:val="00642E16"/>
    <w:rsid w:val="00643A5B"/>
    <w:rsid w:val="00645268"/>
    <w:rsid w:val="006454AC"/>
    <w:rsid w:val="00645C5B"/>
    <w:rsid w:val="00646410"/>
    <w:rsid w:val="006475AB"/>
    <w:rsid w:val="00650024"/>
    <w:rsid w:val="0065138E"/>
    <w:rsid w:val="00653231"/>
    <w:rsid w:val="0065385F"/>
    <w:rsid w:val="00654564"/>
    <w:rsid w:val="00654A4A"/>
    <w:rsid w:val="0065508C"/>
    <w:rsid w:val="006558FF"/>
    <w:rsid w:val="00656114"/>
    <w:rsid w:val="006655AD"/>
    <w:rsid w:val="006669CB"/>
    <w:rsid w:val="00672075"/>
    <w:rsid w:val="00672A38"/>
    <w:rsid w:val="0067308F"/>
    <w:rsid w:val="006766E8"/>
    <w:rsid w:val="006777A1"/>
    <w:rsid w:val="00677F7B"/>
    <w:rsid w:val="006863C9"/>
    <w:rsid w:val="00687225"/>
    <w:rsid w:val="00687334"/>
    <w:rsid w:val="00690605"/>
    <w:rsid w:val="006910A9"/>
    <w:rsid w:val="0069295A"/>
    <w:rsid w:val="00692B0A"/>
    <w:rsid w:val="00693E71"/>
    <w:rsid w:val="006A151D"/>
    <w:rsid w:val="006A20E1"/>
    <w:rsid w:val="006A4A4F"/>
    <w:rsid w:val="006A6685"/>
    <w:rsid w:val="006B0805"/>
    <w:rsid w:val="006B2079"/>
    <w:rsid w:val="006B40B3"/>
    <w:rsid w:val="006B4C28"/>
    <w:rsid w:val="006B5213"/>
    <w:rsid w:val="006B66C7"/>
    <w:rsid w:val="006C1068"/>
    <w:rsid w:val="006C159A"/>
    <w:rsid w:val="006C1D78"/>
    <w:rsid w:val="006C2553"/>
    <w:rsid w:val="006C462C"/>
    <w:rsid w:val="006C4DC9"/>
    <w:rsid w:val="006C5D2A"/>
    <w:rsid w:val="006D0188"/>
    <w:rsid w:val="006D0CE0"/>
    <w:rsid w:val="006D1909"/>
    <w:rsid w:val="006D2C8A"/>
    <w:rsid w:val="006D2D92"/>
    <w:rsid w:val="006D3D73"/>
    <w:rsid w:val="006D4326"/>
    <w:rsid w:val="006D710A"/>
    <w:rsid w:val="006D7229"/>
    <w:rsid w:val="006D7241"/>
    <w:rsid w:val="006E19E0"/>
    <w:rsid w:val="006E45FE"/>
    <w:rsid w:val="006E4960"/>
    <w:rsid w:val="006E501B"/>
    <w:rsid w:val="006E6380"/>
    <w:rsid w:val="006E7473"/>
    <w:rsid w:val="006F0A95"/>
    <w:rsid w:val="006F39B4"/>
    <w:rsid w:val="006F3EFC"/>
    <w:rsid w:val="006F48EC"/>
    <w:rsid w:val="006F4FEC"/>
    <w:rsid w:val="006F6166"/>
    <w:rsid w:val="006F6BB1"/>
    <w:rsid w:val="007004A9"/>
    <w:rsid w:val="00700D6F"/>
    <w:rsid w:val="00701143"/>
    <w:rsid w:val="00702765"/>
    <w:rsid w:val="00702C05"/>
    <w:rsid w:val="00702FDD"/>
    <w:rsid w:val="00706AC3"/>
    <w:rsid w:val="00707B57"/>
    <w:rsid w:val="00710C22"/>
    <w:rsid w:val="00711173"/>
    <w:rsid w:val="007136B5"/>
    <w:rsid w:val="007151E4"/>
    <w:rsid w:val="00715400"/>
    <w:rsid w:val="007165E4"/>
    <w:rsid w:val="00720360"/>
    <w:rsid w:val="00721FBA"/>
    <w:rsid w:val="0072221C"/>
    <w:rsid w:val="007224A6"/>
    <w:rsid w:val="00723BCF"/>
    <w:rsid w:val="00723C6C"/>
    <w:rsid w:val="00725FA5"/>
    <w:rsid w:val="00726291"/>
    <w:rsid w:val="00727B57"/>
    <w:rsid w:val="00730E7F"/>
    <w:rsid w:val="007328CE"/>
    <w:rsid w:val="0073535A"/>
    <w:rsid w:val="00735642"/>
    <w:rsid w:val="007363EA"/>
    <w:rsid w:val="0073780B"/>
    <w:rsid w:val="0074172D"/>
    <w:rsid w:val="007420E7"/>
    <w:rsid w:val="007423FD"/>
    <w:rsid w:val="00742ACB"/>
    <w:rsid w:val="00743016"/>
    <w:rsid w:val="00745136"/>
    <w:rsid w:val="0074684C"/>
    <w:rsid w:val="00746C3F"/>
    <w:rsid w:val="007511CC"/>
    <w:rsid w:val="00756D9D"/>
    <w:rsid w:val="00756DB7"/>
    <w:rsid w:val="00757867"/>
    <w:rsid w:val="00762097"/>
    <w:rsid w:val="007631D6"/>
    <w:rsid w:val="00765C46"/>
    <w:rsid w:val="00765EF6"/>
    <w:rsid w:val="007669AD"/>
    <w:rsid w:val="0076769A"/>
    <w:rsid w:val="00770429"/>
    <w:rsid w:val="007704D6"/>
    <w:rsid w:val="00772A02"/>
    <w:rsid w:val="0077331C"/>
    <w:rsid w:val="0077353B"/>
    <w:rsid w:val="007756F2"/>
    <w:rsid w:val="00775712"/>
    <w:rsid w:val="00776ADB"/>
    <w:rsid w:val="00783661"/>
    <w:rsid w:val="007841CE"/>
    <w:rsid w:val="0078632B"/>
    <w:rsid w:val="00786552"/>
    <w:rsid w:val="00787683"/>
    <w:rsid w:val="00790225"/>
    <w:rsid w:val="007914CF"/>
    <w:rsid w:val="00792114"/>
    <w:rsid w:val="0079448A"/>
    <w:rsid w:val="0079545F"/>
    <w:rsid w:val="007956F1"/>
    <w:rsid w:val="0079745D"/>
    <w:rsid w:val="007A0B20"/>
    <w:rsid w:val="007A3377"/>
    <w:rsid w:val="007A37EB"/>
    <w:rsid w:val="007A6429"/>
    <w:rsid w:val="007A6BD5"/>
    <w:rsid w:val="007B0350"/>
    <w:rsid w:val="007B0727"/>
    <w:rsid w:val="007B082D"/>
    <w:rsid w:val="007B356F"/>
    <w:rsid w:val="007B3F1C"/>
    <w:rsid w:val="007B4711"/>
    <w:rsid w:val="007B6BC5"/>
    <w:rsid w:val="007C0CAE"/>
    <w:rsid w:val="007C14DC"/>
    <w:rsid w:val="007C1959"/>
    <w:rsid w:val="007C19B8"/>
    <w:rsid w:val="007C1DB8"/>
    <w:rsid w:val="007C2115"/>
    <w:rsid w:val="007C2AFC"/>
    <w:rsid w:val="007C2CF2"/>
    <w:rsid w:val="007C4445"/>
    <w:rsid w:val="007C5DD2"/>
    <w:rsid w:val="007C69C4"/>
    <w:rsid w:val="007C6E1D"/>
    <w:rsid w:val="007D041A"/>
    <w:rsid w:val="007D51EA"/>
    <w:rsid w:val="007D57C0"/>
    <w:rsid w:val="007D69AB"/>
    <w:rsid w:val="007E11CA"/>
    <w:rsid w:val="007E1467"/>
    <w:rsid w:val="007E2824"/>
    <w:rsid w:val="007E2B95"/>
    <w:rsid w:val="007E3283"/>
    <w:rsid w:val="007E3397"/>
    <w:rsid w:val="007E4F2E"/>
    <w:rsid w:val="007E5F37"/>
    <w:rsid w:val="007E63CB"/>
    <w:rsid w:val="007E7A2B"/>
    <w:rsid w:val="007F0CB7"/>
    <w:rsid w:val="007F14AA"/>
    <w:rsid w:val="007F232D"/>
    <w:rsid w:val="007F5868"/>
    <w:rsid w:val="007F7443"/>
    <w:rsid w:val="008007CF"/>
    <w:rsid w:val="00805DD4"/>
    <w:rsid w:val="00805F4D"/>
    <w:rsid w:val="008078C5"/>
    <w:rsid w:val="00807D98"/>
    <w:rsid w:val="00810CF2"/>
    <w:rsid w:val="00810DBE"/>
    <w:rsid w:val="00811607"/>
    <w:rsid w:val="00811704"/>
    <w:rsid w:val="00811BCE"/>
    <w:rsid w:val="00811DBD"/>
    <w:rsid w:val="00815BAF"/>
    <w:rsid w:val="00815C9B"/>
    <w:rsid w:val="008163E9"/>
    <w:rsid w:val="00817F06"/>
    <w:rsid w:val="008200AD"/>
    <w:rsid w:val="00822D13"/>
    <w:rsid w:val="00823731"/>
    <w:rsid w:val="00824F71"/>
    <w:rsid w:val="0082734F"/>
    <w:rsid w:val="0083149D"/>
    <w:rsid w:val="00831DF5"/>
    <w:rsid w:val="00834945"/>
    <w:rsid w:val="0083554B"/>
    <w:rsid w:val="0083793A"/>
    <w:rsid w:val="00837FA2"/>
    <w:rsid w:val="008407DF"/>
    <w:rsid w:val="00841126"/>
    <w:rsid w:val="0084257E"/>
    <w:rsid w:val="00842ADB"/>
    <w:rsid w:val="00842DAB"/>
    <w:rsid w:val="00842F61"/>
    <w:rsid w:val="00843545"/>
    <w:rsid w:val="00843A4C"/>
    <w:rsid w:val="00844522"/>
    <w:rsid w:val="00844852"/>
    <w:rsid w:val="00850583"/>
    <w:rsid w:val="00850EEF"/>
    <w:rsid w:val="008522B9"/>
    <w:rsid w:val="00852CA3"/>
    <w:rsid w:val="00853AE3"/>
    <w:rsid w:val="00853B29"/>
    <w:rsid w:val="00856223"/>
    <w:rsid w:val="00856A05"/>
    <w:rsid w:val="00857042"/>
    <w:rsid w:val="00857C87"/>
    <w:rsid w:val="00860F8B"/>
    <w:rsid w:val="00862749"/>
    <w:rsid w:val="00863424"/>
    <w:rsid w:val="008654ED"/>
    <w:rsid w:val="00865B35"/>
    <w:rsid w:val="00867403"/>
    <w:rsid w:val="0087195E"/>
    <w:rsid w:val="008745BF"/>
    <w:rsid w:val="00876C81"/>
    <w:rsid w:val="00884777"/>
    <w:rsid w:val="008876EE"/>
    <w:rsid w:val="00890B5A"/>
    <w:rsid w:val="00891B80"/>
    <w:rsid w:val="00892567"/>
    <w:rsid w:val="00893557"/>
    <w:rsid w:val="00896C8B"/>
    <w:rsid w:val="008A0B36"/>
    <w:rsid w:val="008A0E43"/>
    <w:rsid w:val="008A573D"/>
    <w:rsid w:val="008A598D"/>
    <w:rsid w:val="008B06E0"/>
    <w:rsid w:val="008B0D32"/>
    <w:rsid w:val="008B1D70"/>
    <w:rsid w:val="008B1EA3"/>
    <w:rsid w:val="008B331B"/>
    <w:rsid w:val="008B3559"/>
    <w:rsid w:val="008B3759"/>
    <w:rsid w:val="008B47D8"/>
    <w:rsid w:val="008B5BBD"/>
    <w:rsid w:val="008B6658"/>
    <w:rsid w:val="008C001C"/>
    <w:rsid w:val="008C3E3F"/>
    <w:rsid w:val="008C47D8"/>
    <w:rsid w:val="008D21B5"/>
    <w:rsid w:val="008D21F5"/>
    <w:rsid w:val="008D3C2E"/>
    <w:rsid w:val="008D6E1E"/>
    <w:rsid w:val="008D7CC1"/>
    <w:rsid w:val="008E0697"/>
    <w:rsid w:val="008E1460"/>
    <w:rsid w:val="008E2002"/>
    <w:rsid w:val="008E2FE2"/>
    <w:rsid w:val="008E3535"/>
    <w:rsid w:val="008E3571"/>
    <w:rsid w:val="008E4151"/>
    <w:rsid w:val="008E5B74"/>
    <w:rsid w:val="008F0B38"/>
    <w:rsid w:val="008F0CC6"/>
    <w:rsid w:val="008F357E"/>
    <w:rsid w:val="008F59AD"/>
    <w:rsid w:val="008F669C"/>
    <w:rsid w:val="0090076D"/>
    <w:rsid w:val="00900979"/>
    <w:rsid w:val="00901633"/>
    <w:rsid w:val="009016E3"/>
    <w:rsid w:val="00901CE3"/>
    <w:rsid w:val="0090326A"/>
    <w:rsid w:val="009058DC"/>
    <w:rsid w:val="00910CDC"/>
    <w:rsid w:val="00910D3A"/>
    <w:rsid w:val="00912571"/>
    <w:rsid w:val="00912AF5"/>
    <w:rsid w:val="00913950"/>
    <w:rsid w:val="0091407B"/>
    <w:rsid w:val="00914139"/>
    <w:rsid w:val="0091452D"/>
    <w:rsid w:val="00914677"/>
    <w:rsid w:val="00914A88"/>
    <w:rsid w:val="00920987"/>
    <w:rsid w:val="00921BCF"/>
    <w:rsid w:val="00921E95"/>
    <w:rsid w:val="0092437D"/>
    <w:rsid w:val="009249F6"/>
    <w:rsid w:val="00924E43"/>
    <w:rsid w:val="0092602C"/>
    <w:rsid w:val="009269D0"/>
    <w:rsid w:val="00932FDB"/>
    <w:rsid w:val="009332F3"/>
    <w:rsid w:val="0093398B"/>
    <w:rsid w:val="00940418"/>
    <w:rsid w:val="00940CE5"/>
    <w:rsid w:val="009435FA"/>
    <w:rsid w:val="00943F17"/>
    <w:rsid w:val="009448DB"/>
    <w:rsid w:val="009456F1"/>
    <w:rsid w:val="0094702D"/>
    <w:rsid w:val="0095020B"/>
    <w:rsid w:val="00950240"/>
    <w:rsid w:val="00950777"/>
    <w:rsid w:val="009509F5"/>
    <w:rsid w:val="00951AEE"/>
    <w:rsid w:val="00951BBD"/>
    <w:rsid w:val="00952A54"/>
    <w:rsid w:val="00952EE4"/>
    <w:rsid w:val="00955CD8"/>
    <w:rsid w:val="00955D3E"/>
    <w:rsid w:val="00956F65"/>
    <w:rsid w:val="00960DCC"/>
    <w:rsid w:val="00961848"/>
    <w:rsid w:val="00962C01"/>
    <w:rsid w:val="00965F76"/>
    <w:rsid w:val="0097241E"/>
    <w:rsid w:val="0097398C"/>
    <w:rsid w:val="00974492"/>
    <w:rsid w:val="0097691C"/>
    <w:rsid w:val="00977B90"/>
    <w:rsid w:val="009807EF"/>
    <w:rsid w:val="00980D0D"/>
    <w:rsid w:val="00982005"/>
    <w:rsid w:val="00983489"/>
    <w:rsid w:val="009834C1"/>
    <w:rsid w:val="00987321"/>
    <w:rsid w:val="00990160"/>
    <w:rsid w:val="00992223"/>
    <w:rsid w:val="009924ED"/>
    <w:rsid w:val="00992891"/>
    <w:rsid w:val="00992DA5"/>
    <w:rsid w:val="009930D6"/>
    <w:rsid w:val="0099575B"/>
    <w:rsid w:val="00995770"/>
    <w:rsid w:val="00997487"/>
    <w:rsid w:val="009A0242"/>
    <w:rsid w:val="009A02CB"/>
    <w:rsid w:val="009A29C8"/>
    <w:rsid w:val="009A559C"/>
    <w:rsid w:val="009A6CE7"/>
    <w:rsid w:val="009A7318"/>
    <w:rsid w:val="009B0858"/>
    <w:rsid w:val="009B0CA0"/>
    <w:rsid w:val="009B1DD2"/>
    <w:rsid w:val="009B2C66"/>
    <w:rsid w:val="009B3A82"/>
    <w:rsid w:val="009B7071"/>
    <w:rsid w:val="009B78E3"/>
    <w:rsid w:val="009C2775"/>
    <w:rsid w:val="009C4F5B"/>
    <w:rsid w:val="009C534B"/>
    <w:rsid w:val="009C5A11"/>
    <w:rsid w:val="009D0B25"/>
    <w:rsid w:val="009D0E57"/>
    <w:rsid w:val="009D10A0"/>
    <w:rsid w:val="009D2B79"/>
    <w:rsid w:val="009D3224"/>
    <w:rsid w:val="009D3F95"/>
    <w:rsid w:val="009D6A4A"/>
    <w:rsid w:val="009D74B2"/>
    <w:rsid w:val="009D7691"/>
    <w:rsid w:val="009D775B"/>
    <w:rsid w:val="009D7768"/>
    <w:rsid w:val="009E02B4"/>
    <w:rsid w:val="009E3220"/>
    <w:rsid w:val="009E36D1"/>
    <w:rsid w:val="009F0BD3"/>
    <w:rsid w:val="009F33A2"/>
    <w:rsid w:val="009F5801"/>
    <w:rsid w:val="009F5CA6"/>
    <w:rsid w:val="00A0047F"/>
    <w:rsid w:val="00A016A1"/>
    <w:rsid w:val="00A0231D"/>
    <w:rsid w:val="00A04328"/>
    <w:rsid w:val="00A05DA6"/>
    <w:rsid w:val="00A0612D"/>
    <w:rsid w:val="00A1081A"/>
    <w:rsid w:val="00A108E7"/>
    <w:rsid w:val="00A11EE1"/>
    <w:rsid w:val="00A13B72"/>
    <w:rsid w:val="00A1689D"/>
    <w:rsid w:val="00A179A0"/>
    <w:rsid w:val="00A2104E"/>
    <w:rsid w:val="00A2183F"/>
    <w:rsid w:val="00A21FCB"/>
    <w:rsid w:val="00A23D7A"/>
    <w:rsid w:val="00A269EE"/>
    <w:rsid w:val="00A272F4"/>
    <w:rsid w:val="00A27FB8"/>
    <w:rsid w:val="00A32259"/>
    <w:rsid w:val="00A328B6"/>
    <w:rsid w:val="00A32D6C"/>
    <w:rsid w:val="00A340C8"/>
    <w:rsid w:val="00A34116"/>
    <w:rsid w:val="00A34A48"/>
    <w:rsid w:val="00A3600E"/>
    <w:rsid w:val="00A365B3"/>
    <w:rsid w:val="00A3678E"/>
    <w:rsid w:val="00A36A62"/>
    <w:rsid w:val="00A37A7F"/>
    <w:rsid w:val="00A4090F"/>
    <w:rsid w:val="00A413FE"/>
    <w:rsid w:val="00A419FD"/>
    <w:rsid w:val="00A43342"/>
    <w:rsid w:val="00A451B9"/>
    <w:rsid w:val="00A451C6"/>
    <w:rsid w:val="00A5164C"/>
    <w:rsid w:val="00A51E31"/>
    <w:rsid w:val="00A52C7F"/>
    <w:rsid w:val="00A53AB2"/>
    <w:rsid w:val="00A54BBF"/>
    <w:rsid w:val="00A56A5C"/>
    <w:rsid w:val="00A572AD"/>
    <w:rsid w:val="00A62A7C"/>
    <w:rsid w:val="00A657FD"/>
    <w:rsid w:val="00A67E27"/>
    <w:rsid w:val="00A707CC"/>
    <w:rsid w:val="00A71E4F"/>
    <w:rsid w:val="00A7355C"/>
    <w:rsid w:val="00A735FC"/>
    <w:rsid w:val="00A74402"/>
    <w:rsid w:val="00A746DB"/>
    <w:rsid w:val="00A755AF"/>
    <w:rsid w:val="00A755DA"/>
    <w:rsid w:val="00A75B33"/>
    <w:rsid w:val="00A76A65"/>
    <w:rsid w:val="00A80794"/>
    <w:rsid w:val="00A81E88"/>
    <w:rsid w:val="00A82323"/>
    <w:rsid w:val="00A8293F"/>
    <w:rsid w:val="00A83836"/>
    <w:rsid w:val="00A83B29"/>
    <w:rsid w:val="00A84020"/>
    <w:rsid w:val="00A852B1"/>
    <w:rsid w:val="00A85C41"/>
    <w:rsid w:val="00A95129"/>
    <w:rsid w:val="00A95B23"/>
    <w:rsid w:val="00A97A7A"/>
    <w:rsid w:val="00AA36E5"/>
    <w:rsid w:val="00AA3B40"/>
    <w:rsid w:val="00AA4000"/>
    <w:rsid w:val="00AA4851"/>
    <w:rsid w:val="00AA7EC1"/>
    <w:rsid w:val="00AB0769"/>
    <w:rsid w:val="00AB120D"/>
    <w:rsid w:val="00AB1AE7"/>
    <w:rsid w:val="00AB2269"/>
    <w:rsid w:val="00AB23CE"/>
    <w:rsid w:val="00AB37DA"/>
    <w:rsid w:val="00AB4C67"/>
    <w:rsid w:val="00AB4E34"/>
    <w:rsid w:val="00AB5084"/>
    <w:rsid w:val="00AB55B3"/>
    <w:rsid w:val="00AB5888"/>
    <w:rsid w:val="00AB6487"/>
    <w:rsid w:val="00AB6968"/>
    <w:rsid w:val="00AC0587"/>
    <w:rsid w:val="00AC0ABB"/>
    <w:rsid w:val="00AC1033"/>
    <w:rsid w:val="00AC51C7"/>
    <w:rsid w:val="00AC6785"/>
    <w:rsid w:val="00AC7759"/>
    <w:rsid w:val="00AD1810"/>
    <w:rsid w:val="00AD4093"/>
    <w:rsid w:val="00AD438F"/>
    <w:rsid w:val="00AD4E1F"/>
    <w:rsid w:val="00AD539B"/>
    <w:rsid w:val="00AD7C20"/>
    <w:rsid w:val="00AE17AF"/>
    <w:rsid w:val="00AE1847"/>
    <w:rsid w:val="00AE1DEB"/>
    <w:rsid w:val="00AE6308"/>
    <w:rsid w:val="00AE7494"/>
    <w:rsid w:val="00AE7BFC"/>
    <w:rsid w:val="00AE7CDC"/>
    <w:rsid w:val="00AF06BC"/>
    <w:rsid w:val="00AF14B7"/>
    <w:rsid w:val="00AF1F00"/>
    <w:rsid w:val="00AF1FBA"/>
    <w:rsid w:val="00AF2D40"/>
    <w:rsid w:val="00AF30EE"/>
    <w:rsid w:val="00AF3463"/>
    <w:rsid w:val="00AF3AFE"/>
    <w:rsid w:val="00AF3BD2"/>
    <w:rsid w:val="00AF4326"/>
    <w:rsid w:val="00AF4813"/>
    <w:rsid w:val="00B00AC5"/>
    <w:rsid w:val="00B01A14"/>
    <w:rsid w:val="00B02F14"/>
    <w:rsid w:val="00B03815"/>
    <w:rsid w:val="00B03F9C"/>
    <w:rsid w:val="00B04DD1"/>
    <w:rsid w:val="00B118A8"/>
    <w:rsid w:val="00B12136"/>
    <w:rsid w:val="00B12A2A"/>
    <w:rsid w:val="00B132BC"/>
    <w:rsid w:val="00B13A6E"/>
    <w:rsid w:val="00B1628F"/>
    <w:rsid w:val="00B16B3F"/>
    <w:rsid w:val="00B2147B"/>
    <w:rsid w:val="00B21BBB"/>
    <w:rsid w:val="00B234AE"/>
    <w:rsid w:val="00B24A47"/>
    <w:rsid w:val="00B24C58"/>
    <w:rsid w:val="00B258C9"/>
    <w:rsid w:val="00B258F8"/>
    <w:rsid w:val="00B25A59"/>
    <w:rsid w:val="00B25E21"/>
    <w:rsid w:val="00B2606D"/>
    <w:rsid w:val="00B26E49"/>
    <w:rsid w:val="00B278C7"/>
    <w:rsid w:val="00B27CB3"/>
    <w:rsid w:val="00B31983"/>
    <w:rsid w:val="00B33467"/>
    <w:rsid w:val="00B3448B"/>
    <w:rsid w:val="00B34D39"/>
    <w:rsid w:val="00B35664"/>
    <w:rsid w:val="00B35F7E"/>
    <w:rsid w:val="00B36D9C"/>
    <w:rsid w:val="00B372A4"/>
    <w:rsid w:val="00B373D8"/>
    <w:rsid w:val="00B37B67"/>
    <w:rsid w:val="00B41FB7"/>
    <w:rsid w:val="00B43234"/>
    <w:rsid w:val="00B43C1E"/>
    <w:rsid w:val="00B446AC"/>
    <w:rsid w:val="00B4541D"/>
    <w:rsid w:val="00B45658"/>
    <w:rsid w:val="00B468C2"/>
    <w:rsid w:val="00B46DCA"/>
    <w:rsid w:val="00B50488"/>
    <w:rsid w:val="00B50D56"/>
    <w:rsid w:val="00B513BF"/>
    <w:rsid w:val="00B51539"/>
    <w:rsid w:val="00B51CE1"/>
    <w:rsid w:val="00B52BE8"/>
    <w:rsid w:val="00B53838"/>
    <w:rsid w:val="00B540E8"/>
    <w:rsid w:val="00B5574C"/>
    <w:rsid w:val="00B55C7C"/>
    <w:rsid w:val="00B613C5"/>
    <w:rsid w:val="00B6169D"/>
    <w:rsid w:val="00B64480"/>
    <w:rsid w:val="00B650A3"/>
    <w:rsid w:val="00B65788"/>
    <w:rsid w:val="00B6614E"/>
    <w:rsid w:val="00B6656F"/>
    <w:rsid w:val="00B67CF1"/>
    <w:rsid w:val="00B67E2F"/>
    <w:rsid w:val="00B72F8B"/>
    <w:rsid w:val="00B734DE"/>
    <w:rsid w:val="00B73A1B"/>
    <w:rsid w:val="00B73AD8"/>
    <w:rsid w:val="00B73CC7"/>
    <w:rsid w:val="00B73EBC"/>
    <w:rsid w:val="00B767AF"/>
    <w:rsid w:val="00B77157"/>
    <w:rsid w:val="00B773CB"/>
    <w:rsid w:val="00B77427"/>
    <w:rsid w:val="00B80692"/>
    <w:rsid w:val="00B833E5"/>
    <w:rsid w:val="00B87E9A"/>
    <w:rsid w:val="00B9218D"/>
    <w:rsid w:val="00B922F5"/>
    <w:rsid w:val="00B94C65"/>
    <w:rsid w:val="00B975D0"/>
    <w:rsid w:val="00BA2748"/>
    <w:rsid w:val="00BA3E72"/>
    <w:rsid w:val="00BA6E92"/>
    <w:rsid w:val="00BB045D"/>
    <w:rsid w:val="00BB0AAF"/>
    <w:rsid w:val="00BB2DC5"/>
    <w:rsid w:val="00BB32AB"/>
    <w:rsid w:val="00BB3494"/>
    <w:rsid w:val="00BB428C"/>
    <w:rsid w:val="00BB5344"/>
    <w:rsid w:val="00BB668A"/>
    <w:rsid w:val="00BB6C97"/>
    <w:rsid w:val="00BB6D03"/>
    <w:rsid w:val="00BC0108"/>
    <w:rsid w:val="00BC2AB8"/>
    <w:rsid w:val="00BC43D5"/>
    <w:rsid w:val="00BC6058"/>
    <w:rsid w:val="00BC6728"/>
    <w:rsid w:val="00BC7E20"/>
    <w:rsid w:val="00BD0060"/>
    <w:rsid w:val="00BD11B0"/>
    <w:rsid w:val="00BD1818"/>
    <w:rsid w:val="00BD1F62"/>
    <w:rsid w:val="00BD2091"/>
    <w:rsid w:val="00BD2562"/>
    <w:rsid w:val="00BD50C6"/>
    <w:rsid w:val="00BD5A19"/>
    <w:rsid w:val="00BD756D"/>
    <w:rsid w:val="00BD75A4"/>
    <w:rsid w:val="00BE0678"/>
    <w:rsid w:val="00BE1836"/>
    <w:rsid w:val="00BE1C64"/>
    <w:rsid w:val="00BE2ACD"/>
    <w:rsid w:val="00BE2FB4"/>
    <w:rsid w:val="00BE6BED"/>
    <w:rsid w:val="00BE7B23"/>
    <w:rsid w:val="00BF1EC4"/>
    <w:rsid w:val="00BF5349"/>
    <w:rsid w:val="00BF58F3"/>
    <w:rsid w:val="00BF693D"/>
    <w:rsid w:val="00BF6A5C"/>
    <w:rsid w:val="00BF6B22"/>
    <w:rsid w:val="00BF770E"/>
    <w:rsid w:val="00C00DBC"/>
    <w:rsid w:val="00C00FC6"/>
    <w:rsid w:val="00C016B2"/>
    <w:rsid w:val="00C0233C"/>
    <w:rsid w:val="00C04CDF"/>
    <w:rsid w:val="00C04F91"/>
    <w:rsid w:val="00C050C4"/>
    <w:rsid w:val="00C05250"/>
    <w:rsid w:val="00C056C0"/>
    <w:rsid w:val="00C112B7"/>
    <w:rsid w:val="00C141FF"/>
    <w:rsid w:val="00C1684B"/>
    <w:rsid w:val="00C17619"/>
    <w:rsid w:val="00C20AAA"/>
    <w:rsid w:val="00C20F15"/>
    <w:rsid w:val="00C2144D"/>
    <w:rsid w:val="00C21CE2"/>
    <w:rsid w:val="00C23D98"/>
    <w:rsid w:val="00C24282"/>
    <w:rsid w:val="00C24B3F"/>
    <w:rsid w:val="00C25A2D"/>
    <w:rsid w:val="00C25B8C"/>
    <w:rsid w:val="00C26814"/>
    <w:rsid w:val="00C30B71"/>
    <w:rsid w:val="00C31C74"/>
    <w:rsid w:val="00C31CE6"/>
    <w:rsid w:val="00C32CB3"/>
    <w:rsid w:val="00C33B22"/>
    <w:rsid w:val="00C3505E"/>
    <w:rsid w:val="00C3628B"/>
    <w:rsid w:val="00C36CAD"/>
    <w:rsid w:val="00C44B34"/>
    <w:rsid w:val="00C44CD3"/>
    <w:rsid w:val="00C47862"/>
    <w:rsid w:val="00C50486"/>
    <w:rsid w:val="00C54D14"/>
    <w:rsid w:val="00C574B2"/>
    <w:rsid w:val="00C61E40"/>
    <w:rsid w:val="00C6220B"/>
    <w:rsid w:val="00C624AF"/>
    <w:rsid w:val="00C6293A"/>
    <w:rsid w:val="00C635E2"/>
    <w:rsid w:val="00C63BD9"/>
    <w:rsid w:val="00C64B89"/>
    <w:rsid w:val="00C651C7"/>
    <w:rsid w:val="00C6713D"/>
    <w:rsid w:val="00C706E5"/>
    <w:rsid w:val="00C71E29"/>
    <w:rsid w:val="00C72890"/>
    <w:rsid w:val="00C72CFB"/>
    <w:rsid w:val="00C73EF3"/>
    <w:rsid w:val="00C75B6C"/>
    <w:rsid w:val="00C80F4F"/>
    <w:rsid w:val="00C8214F"/>
    <w:rsid w:val="00C84268"/>
    <w:rsid w:val="00C84376"/>
    <w:rsid w:val="00C860A6"/>
    <w:rsid w:val="00C90CAD"/>
    <w:rsid w:val="00C91904"/>
    <w:rsid w:val="00C93236"/>
    <w:rsid w:val="00C95423"/>
    <w:rsid w:val="00C95A42"/>
    <w:rsid w:val="00C96CC7"/>
    <w:rsid w:val="00C9703B"/>
    <w:rsid w:val="00CA0EB3"/>
    <w:rsid w:val="00CA1BBB"/>
    <w:rsid w:val="00CA31B9"/>
    <w:rsid w:val="00CA46C6"/>
    <w:rsid w:val="00CA75E7"/>
    <w:rsid w:val="00CB0714"/>
    <w:rsid w:val="00CB0F83"/>
    <w:rsid w:val="00CB3D4F"/>
    <w:rsid w:val="00CB4A09"/>
    <w:rsid w:val="00CC0BAB"/>
    <w:rsid w:val="00CC0DF5"/>
    <w:rsid w:val="00CC2106"/>
    <w:rsid w:val="00CC7CB3"/>
    <w:rsid w:val="00CC7CD1"/>
    <w:rsid w:val="00CD02A5"/>
    <w:rsid w:val="00CD0C04"/>
    <w:rsid w:val="00CD2AF7"/>
    <w:rsid w:val="00CD365D"/>
    <w:rsid w:val="00CD4B1D"/>
    <w:rsid w:val="00CD5AC1"/>
    <w:rsid w:val="00CD646C"/>
    <w:rsid w:val="00CE4943"/>
    <w:rsid w:val="00CE4F22"/>
    <w:rsid w:val="00CF20BE"/>
    <w:rsid w:val="00CF4F0A"/>
    <w:rsid w:val="00CF75E1"/>
    <w:rsid w:val="00D00468"/>
    <w:rsid w:val="00D0070C"/>
    <w:rsid w:val="00D01EFC"/>
    <w:rsid w:val="00D04A25"/>
    <w:rsid w:val="00D06A24"/>
    <w:rsid w:val="00D06EA0"/>
    <w:rsid w:val="00D06F46"/>
    <w:rsid w:val="00D11BB9"/>
    <w:rsid w:val="00D124FD"/>
    <w:rsid w:val="00D12A66"/>
    <w:rsid w:val="00D12A74"/>
    <w:rsid w:val="00D12D6F"/>
    <w:rsid w:val="00D1364A"/>
    <w:rsid w:val="00D139FC"/>
    <w:rsid w:val="00D15D19"/>
    <w:rsid w:val="00D15F6E"/>
    <w:rsid w:val="00D16E4D"/>
    <w:rsid w:val="00D17AF6"/>
    <w:rsid w:val="00D17FDE"/>
    <w:rsid w:val="00D2097E"/>
    <w:rsid w:val="00D2168A"/>
    <w:rsid w:val="00D2276F"/>
    <w:rsid w:val="00D3071A"/>
    <w:rsid w:val="00D31523"/>
    <w:rsid w:val="00D31579"/>
    <w:rsid w:val="00D32480"/>
    <w:rsid w:val="00D328D1"/>
    <w:rsid w:val="00D32E78"/>
    <w:rsid w:val="00D3319C"/>
    <w:rsid w:val="00D33BE6"/>
    <w:rsid w:val="00D33EB9"/>
    <w:rsid w:val="00D34F12"/>
    <w:rsid w:val="00D3774D"/>
    <w:rsid w:val="00D427FD"/>
    <w:rsid w:val="00D435C9"/>
    <w:rsid w:val="00D43860"/>
    <w:rsid w:val="00D45097"/>
    <w:rsid w:val="00D474E6"/>
    <w:rsid w:val="00D50516"/>
    <w:rsid w:val="00D51E5E"/>
    <w:rsid w:val="00D51F4F"/>
    <w:rsid w:val="00D52992"/>
    <w:rsid w:val="00D5379A"/>
    <w:rsid w:val="00D54B5C"/>
    <w:rsid w:val="00D55E92"/>
    <w:rsid w:val="00D572D9"/>
    <w:rsid w:val="00D612CC"/>
    <w:rsid w:val="00D62917"/>
    <w:rsid w:val="00D641DB"/>
    <w:rsid w:val="00D66A0E"/>
    <w:rsid w:val="00D706A9"/>
    <w:rsid w:val="00D734E9"/>
    <w:rsid w:val="00D7355A"/>
    <w:rsid w:val="00D73B0B"/>
    <w:rsid w:val="00D741E1"/>
    <w:rsid w:val="00D74A8A"/>
    <w:rsid w:val="00D75D4A"/>
    <w:rsid w:val="00D773AC"/>
    <w:rsid w:val="00D77A37"/>
    <w:rsid w:val="00D8043F"/>
    <w:rsid w:val="00D8154A"/>
    <w:rsid w:val="00D82535"/>
    <w:rsid w:val="00D82934"/>
    <w:rsid w:val="00D85783"/>
    <w:rsid w:val="00D87957"/>
    <w:rsid w:val="00D90385"/>
    <w:rsid w:val="00D90746"/>
    <w:rsid w:val="00D92069"/>
    <w:rsid w:val="00D92DA4"/>
    <w:rsid w:val="00D956D2"/>
    <w:rsid w:val="00D95B83"/>
    <w:rsid w:val="00D96CCB"/>
    <w:rsid w:val="00D97DA8"/>
    <w:rsid w:val="00DA09B4"/>
    <w:rsid w:val="00DA45A5"/>
    <w:rsid w:val="00DA60CC"/>
    <w:rsid w:val="00DB0063"/>
    <w:rsid w:val="00DB0AD8"/>
    <w:rsid w:val="00DB303E"/>
    <w:rsid w:val="00DB428B"/>
    <w:rsid w:val="00DB488A"/>
    <w:rsid w:val="00DB6B93"/>
    <w:rsid w:val="00DC0797"/>
    <w:rsid w:val="00DC1704"/>
    <w:rsid w:val="00DC20F1"/>
    <w:rsid w:val="00DC39F4"/>
    <w:rsid w:val="00DC3D1E"/>
    <w:rsid w:val="00DC4E76"/>
    <w:rsid w:val="00DC533E"/>
    <w:rsid w:val="00DC5F0E"/>
    <w:rsid w:val="00DC64AA"/>
    <w:rsid w:val="00DD1EF8"/>
    <w:rsid w:val="00DD29D7"/>
    <w:rsid w:val="00DD362E"/>
    <w:rsid w:val="00DD4408"/>
    <w:rsid w:val="00DD7574"/>
    <w:rsid w:val="00DE03EB"/>
    <w:rsid w:val="00DE1A25"/>
    <w:rsid w:val="00DE3F45"/>
    <w:rsid w:val="00DE4747"/>
    <w:rsid w:val="00DE48DB"/>
    <w:rsid w:val="00DE4CB7"/>
    <w:rsid w:val="00DE4FD6"/>
    <w:rsid w:val="00DE53DA"/>
    <w:rsid w:val="00DE560A"/>
    <w:rsid w:val="00DE5D80"/>
    <w:rsid w:val="00DF03F1"/>
    <w:rsid w:val="00DF4A71"/>
    <w:rsid w:val="00DF57D9"/>
    <w:rsid w:val="00DF60B4"/>
    <w:rsid w:val="00DF7626"/>
    <w:rsid w:val="00E00633"/>
    <w:rsid w:val="00E00ED8"/>
    <w:rsid w:val="00E02F59"/>
    <w:rsid w:val="00E0585E"/>
    <w:rsid w:val="00E102F1"/>
    <w:rsid w:val="00E10776"/>
    <w:rsid w:val="00E13050"/>
    <w:rsid w:val="00E13E74"/>
    <w:rsid w:val="00E147CA"/>
    <w:rsid w:val="00E15E48"/>
    <w:rsid w:val="00E165EF"/>
    <w:rsid w:val="00E22B1F"/>
    <w:rsid w:val="00E22B8B"/>
    <w:rsid w:val="00E234B1"/>
    <w:rsid w:val="00E278C2"/>
    <w:rsid w:val="00E32D80"/>
    <w:rsid w:val="00E33933"/>
    <w:rsid w:val="00E35819"/>
    <w:rsid w:val="00E35C7D"/>
    <w:rsid w:val="00E42B03"/>
    <w:rsid w:val="00E44F0D"/>
    <w:rsid w:val="00E454A9"/>
    <w:rsid w:val="00E45551"/>
    <w:rsid w:val="00E45589"/>
    <w:rsid w:val="00E47F38"/>
    <w:rsid w:val="00E516A5"/>
    <w:rsid w:val="00E523D4"/>
    <w:rsid w:val="00E527AF"/>
    <w:rsid w:val="00E52CB2"/>
    <w:rsid w:val="00E54564"/>
    <w:rsid w:val="00E54B95"/>
    <w:rsid w:val="00E550FD"/>
    <w:rsid w:val="00E57AE5"/>
    <w:rsid w:val="00E62013"/>
    <w:rsid w:val="00E63193"/>
    <w:rsid w:val="00E67366"/>
    <w:rsid w:val="00E67419"/>
    <w:rsid w:val="00E676A6"/>
    <w:rsid w:val="00E67755"/>
    <w:rsid w:val="00E7058F"/>
    <w:rsid w:val="00E7070A"/>
    <w:rsid w:val="00E73A1D"/>
    <w:rsid w:val="00E747F5"/>
    <w:rsid w:val="00E771EA"/>
    <w:rsid w:val="00E803D0"/>
    <w:rsid w:val="00E81782"/>
    <w:rsid w:val="00E81A25"/>
    <w:rsid w:val="00E85222"/>
    <w:rsid w:val="00E86070"/>
    <w:rsid w:val="00E8751C"/>
    <w:rsid w:val="00E87C88"/>
    <w:rsid w:val="00E924D1"/>
    <w:rsid w:val="00E9321B"/>
    <w:rsid w:val="00E94BCA"/>
    <w:rsid w:val="00E95637"/>
    <w:rsid w:val="00E956B7"/>
    <w:rsid w:val="00E958C9"/>
    <w:rsid w:val="00E9759E"/>
    <w:rsid w:val="00EA0B98"/>
    <w:rsid w:val="00EA123D"/>
    <w:rsid w:val="00EA4907"/>
    <w:rsid w:val="00EA4F5A"/>
    <w:rsid w:val="00EA587C"/>
    <w:rsid w:val="00EA647C"/>
    <w:rsid w:val="00EA7156"/>
    <w:rsid w:val="00EB0C4E"/>
    <w:rsid w:val="00EB139B"/>
    <w:rsid w:val="00EB3E14"/>
    <w:rsid w:val="00EB692C"/>
    <w:rsid w:val="00EB7478"/>
    <w:rsid w:val="00EC22E5"/>
    <w:rsid w:val="00EC241F"/>
    <w:rsid w:val="00EC314E"/>
    <w:rsid w:val="00EC31F2"/>
    <w:rsid w:val="00EC4C89"/>
    <w:rsid w:val="00EC5981"/>
    <w:rsid w:val="00EC64F8"/>
    <w:rsid w:val="00ED1C84"/>
    <w:rsid w:val="00ED2505"/>
    <w:rsid w:val="00ED2ACC"/>
    <w:rsid w:val="00ED2C51"/>
    <w:rsid w:val="00ED4260"/>
    <w:rsid w:val="00ED6CF0"/>
    <w:rsid w:val="00EE0BE9"/>
    <w:rsid w:val="00EE3830"/>
    <w:rsid w:val="00EE4B98"/>
    <w:rsid w:val="00EE4F6C"/>
    <w:rsid w:val="00EE5DB1"/>
    <w:rsid w:val="00EE7A40"/>
    <w:rsid w:val="00EF23BD"/>
    <w:rsid w:val="00EF453C"/>
    <w:rsid w:val="00EF4B8D"/>
    <w:rsid w:val="00EF61FC"/>
    <w:rsid w:val="00EF66EE"/>
    <w:rsid w:val="00EF6D76"/>
    <w:rsid w:val="00EF6EEC"/>
    <w:rsid w:val="00EF7915"/>
    <w:rsid w:val="00EF7F68"/>
    <w:rsid w:val="00F005B7"/>
    <w:rsid w:val="00F02B2E"/>
    <w:rsid w:val="00F0612C"/>
    <w:rsid w:val="00F06E23"/>
    <w:rsid w:val="00F0704B"/>
    <w:rsid w:val="00F07833"/>
    <w:rsid w:val="00F079D9"/>
    <w:rsid w:val="00F07BED"/>
    <w:rsid w:val="00F10B4B"/>
    <w:rsid w:val="00F14F44"/>
    <w:rsid w:val="00F15E01"/>
    <w:rsid w:val="00F168D3"/>
    <w:rsid w:val="00F174EF"/>
    <w:rsid w:val="00F206C7"/>
    <w:rsid w:val="00F21F11"/>
    <w:rsid w:val="00F249FC"/>
    <w:rsid w:val="00F26FD7"/>
    <w:rsid w:val="00F27D8C"/>
    <w:rsid w:val="00F30046"/>
    <w:rsid w:val="00F310B2"/>
    <w:rsid w:val="00F33C21"/>
    <w:rsid w:val="00F34911"/>
    <w:rsid w:val="00F34D38"/>
    <w:rsid w:val="00F354EA"/>
    <w:rsid w:val="00F35CF0"/>
    <w:rsid w:val="00F365F3"/>
    <w:rsid w:val="00F40A6A"/>
    <w:rsid w:val="00F41959"/>
    <w:rsid w:val="00F446E0"/>
    <w:rsid w:val="00F44DAB"/>
    <w:rsid w:val="00F47B45"/>
    <w:rsid w:val="00F53D46"/>
    <w:rsid w:val="00F5447C"/>
    <w:rsid w:val="00F5461D"/>
    <w:rsid w:val="00F55DB5"/>
    <w:rsid w:val="00F56C8F"/>
    <w:rsid w:val="00F5793E"/>
    <w:rsid w:val="00F60CF6"/>
    <w:rsid w:val="00F65698"/>
    <w:rsid w:val="00F66C3D"/>
    <w:rsid w:val="00F677EB"/>
    <w:rsid w:val="00F7005D"/>
    <w:rsid w:val="00F7048C"/>
    <w:rsid w:val="00F70ADE"/>
    <w:rsid w:val="00F74E27"/>
    <w:rsid w:val="00F7510C"/>
    <w:rsid w:val="00F811D5"/>
    <w:rsid w:val="00F81870"/>
    <w:rsid w:val="00F81936"/>
    <w:rsid w:val="00F820AC"/>
    <w:rsid w:val="00F828E8"/>
    <w:rsid w:val="00F8727E"/>
    <w:rsid w:val="00F87F63"/>
    <w:rsid w:val="00F91F80"/>
    <w:rsid w:val="00F93E3A"/>
    <w:rsid w:val="00F961F1"/>
    <w:rsid w:val="00F96BD2"/>
    <w:rsid w:val="00F96F37"/>
    <w:rsid w:val="00F97A66"/>
    <w:rsid w:val="00FA2836"/>
    <w:rsid w:val="00FA38BF"/>
    <w:rsid w:val="00FA4089"/>
    <w:rsid w:val="00FA42F9"/>
    <w:rsid w:val="00FA5329"/>
    <w:rsid w:val="00FA576E"/>
    <w:rsid w:val="00FA5D2C"/>
    <w:rsid w:val="00FA7AE1"/>
    <w:rsid w:val="00FA7D2F"/>
    <w:rsid w:val="00FB0837"/>
    <w:rsid w:val="00FB2F30"/>
    <w:rsid w:val="00FB437E"/>
    <w:rsid w:val="00FB64D2"/>
    <w:rsid w:val="00FB65EF"/>
    <w:rsid w:val="00FB6BB4"/>
    <w:rsid w:val="00FB6C6C"/>
    <w:rsid w:val="00FB748C"/>
    <w:rsid w:val="00FC147E"/>
    <w:rsid w:val="00FC251B"/>
    <w:rsid w:val="00FC5EDB"/>
    <w:rsid w:val="00FC6448"/>
    <w:rsid w:val="00FC737E"/>
    <w:rsid w:val="00FC774C"/>
    <w:rsid w:val="00FD2031"/>
    <w:rsid w:val="00FD4213"/>
    <w:rsid w:val="00FD5567"/>
    <w:rsid w:val="00FD5C7B"/>
    <w:rsid w:val="00FD6146"/>
    <w:rsid w:val="00FD63AE"/>
    <w:rsid w:val="00FD7071"/>
    <w:rsid w:val="00FE04B0"/>
    <w:rsid w:val="00FE0500"/>
    <w:rsid w:val="00FE0762"/>
    <w:rsid w:val="00FE09C5"/>
    <w:rsid w:val="00FE2622"/>
    <w:rsid w:val="00FE6A74"/>
    <w:rsid w:val="00FF0C33"/>
    <w:rsid w:val="00FF32E2"/>
    <w:rsid w:val="00FF6734"/>
    <w:rsid w:val="00FF77A8"/>
    <w:rsid w:val="00FF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A01C0C"/>
  <w15:docId w15:val="{01BCD665-16BF-4A19-A1DA-2821E93DB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0587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Cs/>
      <w:color w:val="000000"/>
      <w:kern w:val="32"/>
      <w:szCs w:val="32"/>
    </w:rPr>
  </w:style>
  <w:style w:type="paragraph" w:styleId="Nagwek2">
    <w:name w:val="heading 2"/>
    <w:basedOn w:val="Normalny"/>
    <w:next w:val="Normalny"/>
    <w:qFormat/>
    <w:pPr>
      <w:keepNext/>
      <w:autoSpaceDE w:val="0"/>
      <w:autoSpaceDN w:val="0"/>
      <w:adjustRightInd w:val="0"/>
      <w:jc w:val="both"/>
      <w:outlineLvl w:val="1"/>
    </w:pPr>
    <w:rPr>
      <w:b/>
      <w:bCs/>
      <w:sz w:val="22"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color w:val="000000"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outlineLvl w:val="3"/>
    </w:pPr>
    <w:rPr>
      <w:b/>
      <w:bCs/>
      <w:sz w:val="22"/>
      <w:lang w:val="x-none" w:eastAsia="x-none"/>
    </w:rPr>
  </w:style>
  <w:style w:type="paragraph" w:styleId="Nagwek5">
    <w:name w:val="heading 5"/>
    <w:basedOn w:val="Normalny"/>
    <w:next w:val="Normalny"/>
    <w:qFormat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b/>
      <w:bCs/>
      <w:color w:val="000000"/>
      <w:szCs w:val="2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bCs/>
      <w:color w:val="000000"/>
      <w:sz w:val="22"/>
    </w:rPr>
  </w:style>
  <w:style w:type="paragraph" w:styleId="Nagwek7">
    <w:name w:val="heading 7"/>
    <w:basedOn w:val="Normalny"/>
    <w:next w:val="Normalny"/>
    <w:link w:val="Nagwek7Znak"/>
    <w:qFormat/>
    <w:pPr>
      <w:keepNext/>
      <w:numPr>
        <w:ilvl w:val="1"/>
        <w:numId w:val="1"/>
      </w:numPr>
      <w:autoSpaceDE w:val="0"/>
      <w:autoSpaceDN w:val="0"/>
      <w:adjustRightInd w:val="0"/>
      <w:jc w:val="both"/>
      <w:outlineLvl w:val="6"/>
    </w:pPr>
    <w:rPr>
      <w:b/>
      <w:sz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autoSpaceDE w:val="0"/>
      <w:autoSpaceDN w:val="0"/>
      <w:adjustRightInd w:val="0"/>
      <w:jc w:val="both"/>
    </w:pPr>
    <w:rPr>
      <w:szCs w:val="22"/>
      <w:lang w:val="x-none" w:eastAsia="x-none"/>
    </w:rPr>
  </w:style>
  <w:style w:type="paragraph" w:styleId="Tekstpodstawowy2">
    <w:name w:val="Body Text 2"/>
    <w:basedOn w:val="Normalny"/>
    <w:link w:val="Tekstpodstawowy2Znak"/>
    <w:pPr>
      <w:autoSpaceDE w:val="0"/>
      <w:autoSpaceDN w:val="0"/>
      <w:adjustRightInd w:val="0"/>
      <w:jc w:val="both"/>
    </w:pPr>
    <w:rPr>
      <w:b/>
      <w:bCs/>
      <w:sz w:val="22"/>
      <w:szCs w:val="22"/>
      <w:lang w:val="x-none" w:eastAsia="x-none"/>
    </w:rPr>
  </w:style>
  <w:style w:type="paragraph" w:styleId="Tekstpodstawowy3">
    <w:name w:val="Body Text 3"/>
    <w:basedOn w:val="Normalny"/>
    <w:link w:val="Tekstpodstawowy3Znak"/>
    <w:pPr>
      <w:autoSpaceDE w:val="0"/>
      <w:autoSpaceDN w:val="0"/>
      <w:adjustRightInd w:val="0"/>
      <w:jc w:val="both"/>
    </w:pPr>
    <w:rPr>
      <w:sz w:val="22"/>
      <w:lang w:val="x-none" w:eastAsia="x-none"/>
    </w:rPr>
  </w:style>
  <w:style w:type="paragraph" w:styleId="Tekstpodstawowywcity">
    <w:name w:val="Body Text Indent"/>
    <w:basedOn w:val="Normalny"/>
    <w:pPr>
      <w:overflowPunct w:val="0"/>
      <w:autoSpaceDE w:val="0"/>
      <w:autoSpaceDN w:val="0"/>
      <w:adjustRightInd w:val="0"/>
      <w:ind w:left="993" w:hanging="993"/>
      <w:jc w:val="both"/>
      <w:textAlignment w:val="baseline"/>
    </w:pPr>
    <w:rPr>
      <w:color w:val="000000"/>
      <w:szCs w:val="20"/>
    </w:rPr>
  </w:style>
  <w:style w:type="paragraph" w:styleId="Tekstpodstawowywcity3">
    <w:name w:val="Body Text Indent 3"/>
    <w:basedOn w:val="Normalny"/>
    <w:pPr>
      <w:ind w:left="720" w:hanging="360"/>
      <w:jc w:val="both"/>
    </w:pPr>
    <w:rPr>
      <w:color w:val="000000"/>
      <w:sz w:val="22"/>
    </w:rPr>
  </w:style>
  <w:style w:type="paragraph" w:styleId="Tekstpodstawowywcity2">
    <w:name w:val="Body Text Indent 2"/>
    <w:basedOn w:val="Normalny"/>
    <w:link w:val="Tekstpodstawowywcity2Znak"/>
    <w:pPr>
      <w:tabs>
        <w:tab w:val="left" w:pos="540"/>
      </w:tabs>
      <w:ind w:left="540"/>
      <w:jc w:val="both"/>
    </w:pPr>
    <w:rPr>
      <w:lang w:val="x-none" w:eastAsia="x-none"/>
    </w:rPr>
  </w:style>
  <w:style w:type="paragraph" w:styleId="Spistreci1">
    <w:name w:val="toc 1"/>
    <w:basedOn w:val="Normalny"/>
    <w:next w:val="Normalny"/>
    <w:autoRedefine/>
    <w:semiHidden/>
  </w:style>
  <w:style w:type="paragraph" w:styleId="Spistreci2">
    <w:name w:val="toc 2"/>
    <w:basedOn w:val="Normalny"/>
    <w:next w:val="Normalny"/>
    <w:autoRedefine/>
    <w:semiHidden/>
    <w:pPr>
      <w:ind w:left="240"/>
    </w:pPr>
  </w:style>
  <w:style w:type="paragraph" w:styleId="Spistreci3">
    <w:name w:val="toc 3"/>
    <w:basedOn w:val="Normalny"/>
    <w:next w:val="Normalny"/>
    <w:autoRedefine/>
    <w:semiHidden/>
    <w:pPr>
      <w:ind w:left="480"/>
    </w:pPr>
  </w:style>
  <w:style w:type="paragraph" w:styleId="Spistreci4">
    <w:name w:val="toc 4"/>
    <w:basedOn w:val="Normalny"/>
    <w:next w:val="Normalny"/>
    <w:autoRedefine/>
    <w:semiHidden/>
    <w:pPr>
      <w:ind w:left="720"/>
    </w:pPr>
  </w:style>
  <w:style w:type="paragraph" w:styleId="Spistreci5">
    <w:name w:val="toc 5"/>
    <w:basedOn w:val="Normalny"/>
    <w:next w:val="Normalny"/>
    <w:autoRedefine/>
    <w:semiHidden/>
    <w:pPr>
      <w:ind w:left="960"/>
    </w:pPr>
  </w:style>
  <w:style w:type="paragraph" w:styleId="Spistreci6">
    <w:name w:val="toc 6"/>
    <w:basedOn w:val="Normalny"/>
    <w:next w:val="Normalny"/>
    <w:autoRedefine/>
    <w:semiHidden/>
    <w:pPr>
      <w:ind w:left="1200"/>
    </w:pPr>
  </w:style>
  <w:style w:type="paragraph" w:styleId="Spistreci7">
    <w:name w:val="toc 7"/>
    <w:basedOn w:val="Normalny"/>
    <w:next w:val="Normalny"/>
    <w:autoRedefine/>
    <w:semiHidden/>
    <w:pPr>
      <w:ind w:left="1440"/>
    </w:pPr>
  </w:style>
  <w:style w:type="paragraph" w:styleId="Spistreci8">
    <w:name w:val="toc 8"/>
    <w:basedOn w:val="Normalny"/>
    <w:next w:val="Normalny"/>
    <w:autoRedefine/>
    <w:semiHidden/>
    <w:pPr>
      <w:ind w:left="1680"/>
    </w:pPr>
  </w:style>
  <w:style w:type="paragraph" w:styleId="Spistreci9">
    <w:name w:val="toc 9"/>
    <w:basedOn w:val="Normalny"/>
    <w:next w:val="Normalny"/>
    <w:autoRedefine/>
    <w:semiHidden/>
    <w:pPr>
      <w:ind w:left="1920"/>
    </w:pPr>
  </w:style>
  <w:style w:type="character" w:styleId="Hipercze">
    <w:name w:val="Hyperlink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color w:val="000000"/>
      <w:sz w:val="22"/>
    </w:rPr>
  </w:style>
  <w:style w:type="paragraph" w:customStyle="1" w:styleId="ZnakZnakZnakZnakZnakZnakZnakZnakZnakZnakZnakZnakZnakZnakZnak1ZnakZnak">
    <w:name w:val="Znak Znak Znak Znak Znak Znak Znak Znak Znak Znak Znak Znak Znak Znak Znak1 Znak Znak"/>
    <w:basedOn w:val="Normalny"/>
    <w:rsid w:val="00723BCF"/>
    <w:rPr>
      <w:rFonts w:ascii="Arial" w:hAnsi="Arial" w:cs="Arial"/>
    </w:rPr>
  </w:style>
  <w:style w:type="paragraph" w:styleId="Tekstdymka">
    <w:name w:val="Balloon Text"/>
    <w:basedOn w:val="Normalny"/>
    <w:link w:val="TekstdymkaZnak"/>
    <w:rsid w:val="00700D6F"/>
    <w:rPr>
      <w:rFonts w:ascii="Tahoma" w:hAnsi="Tahoma" w:cs="Tahoma"/>
      <w:sz w:val="16"/>
      <w:szCs w:val="16"/>
    </w:rPr>
  </w:style>
  <w:style w:type="paragraph" w:customStyle="1" w:styleId="ZnakZnakZnakZnakZnakZnakZnakZnakZnakZnakZnakZnak">
    <w:name w:val="Znak Znak Znak Znak Znak Znak Znak Znak Znak Znak Znak Znak"/>
    <w:basedOn w:val="Normalny"/>
    <w:rsid w:val="00756D9D"/>
    <w:rPr>
      <w:rFonts w:ascii="Arial" w:hAnsi="Arial" w:cs="Arial"/>
    </w:rPr>
  </w:style>
  <w:style w:type="paragraph" w:customStyle="1" w:styleId="Tekstpodstawowy31">
    <w:name w:val="Tekst podstawowy 31"/>
    <w:basedOn w:val="Normalny"/>
    <w:rsid w:val="007956F1"/>
    <w:pPr>
      <w:suppressAutoHyphens/>
      <w:autoSpaceDE w:val="0"/>
      <w:jc w:val="both"/>
    </w:pPr>
    <w:rPr>
      <w:sz w:val="22"/>
      <w:lang w:eastAsia="ar-SA"/>
    </w:rPr>
  </w:style>
  <w:style w:type="paragraph" w:customStyle="1" w:styleId="Tekstpodstawowy21">
    <w:name w:val="Tekst podstawowy 21"/>
    <w:basedOn w:val="Normalny"/>
    <w:rsid w:val="00E278C2"/>
    <w:pPr>
      <w:suppressAutoHyphens/>
      <w:autoSpaceDE w:val="0"/>
      <w:jc w:val="both"/>
    </w:pPr>
    <w:rPr>
      <w:b/>
      <w:bCs/>
      <w:sz w:val="22"/>
      <w:szCs w:val="22"/>
      <w:lang w:eastAsia="ar-SA"/>
    </w:rPr>
  </w:style>
  <w:style w:type="paragraph" w:customStyle="1" w:styleId="Tekstpodstawowywcity21">
    <w:name w:val="Tekst podstawowy wcięty 21"/>
    <w:basedOn w:val="Normalny"/>
    <w:rsid w:val="00E278C2"/>
    <w:pPr>
      <w:tabs>
        <w:tab w:val="left" w:pos="540"/>
      </w:tabs>
      <w:suppressAutoHyphens/>
      <w:ind w:left="540"/>
      <w:jc w:val="both"/>
    </w:pPr>
    <w:rPr>
      <w:lang w:eastAsia="ar-SA"/>
    </w:rPr>
  </w:style>
  <w:style w:type="paragraph" w:customStyle="1" w:styleId="Tekstpodstawowy22">
    <w:name w:val="Tekst podstawowy 22"/>
    <w:basedOn w:val="Normalny"/>
    <w:rsid w:val="00C54D14"/>
    <w:pPr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F34D38"/>
    <w:rPr>
      <w:rFonts w:ascii="Arial" w:hAnsi="Arial" w:cs="Arial"/>
    </w:rPr>
  </w:style>
  <w:style w:type="paragraph" w:customStyle="1" w:styleId="ZnakZnakZnakZnakZnakZnakZnakZnakZnak">
    <w:name w:val="Znak Znak Znak Znak Znak Znak Znak Znak Znak"/>
    <w:basedOn w:val="Normalny"/>
    <w:rsid w:val="00B52BE8"/>
    <w:rPr>
      <w:rFonts w:ascii="Arial" w:hAnsi="Arial" w:cs="Arial"/>
    </w:rPr>
  </w:style>
  <w:style w:type="paragraph" w:customStyle="1" w:styleId="ZnakZnakZnakZnakZnakZnakZnakZnakZnak0">
    <w:name w:val="Znak Znak Znak Znak Znak Znak Znak Znak Znak"/>
    <w:basedOn w:val="Normalny"/>
    <w:rsid w:val="00974492"/>
    <w:rPr>
      <w:rFonts w:ascii="Arial" w:hAnsi="Arial" w:cs="Arial"/>
    </w:rPr>
  </w:style>
  <w:style w:type="paragraph" w:styleId="NormalnyWeb">
    <w:name w:val="Normal (Web)"/>
    <w:aliases w:val=" Znak, Znak Znak Znak Znak Znak, Znak Znak Znak Znak, Znak Znak Znak,Znak,Znak Znak Znak Znak Znak Znak"/>
    <w:basedOn w:val="Normalny"/>
    <w:link w:val="NormalnyWebZnak"/>
    <w:uiPriority w:val="99"/>
    <w:rsid w:val="0079448A"/>
    <w:pPr>
      <w:spacing w:before="100" w:beforeAutospacing="1" w:after="119"/>
    </w:pPr>
  </w:style>
  <w:style w:type="paragraph" w:customStyle="1" w:styleId="western">
    <w:name w:val="western"/>
    <w:basedOn w:val="Normalny"/>
    <w:rsid w:val="00A13B72"/>
    <w:pPr>
      <w:spacing w:before="100" w:beforeAutospacing="1" w:after="100" w:afterAutospacing="1"/>
      <w:jc w:val="both"/>
    </w:pPr>
  </w:style>
  <w:style w:type="paragraph" w:customStyle="1" w:styleId="ZnakZnakZnakZnakZnakZnakZnakZnakZnakZnakZnakZnak0">
    <w:name w:val="Znak Znak Znak Znak Znak Znak Znak Znak Znak Znak Znak Znak"/>
    <w:basedOn w:val="Normalny"/>
    <w:rsid w:val="009D0B25"/>
    <w:rPr>
      <w:rFonts w:ascii="Arial" w:hAnsi="Arial" w:cs="Arial"/>
    </w:rPr>
  </w:style>
  <w:style w:type="character" w:customStyle="1" w:styleId="NormalnyWebZnak">
    <w:name w:val="Normalny (Web) Znak"/>
    <w:aliases w:val=" Znak Znak, Znak Znak Znak Znak Znak Znak, Znak Znak Znak Znak Znak1, Znak Znak Znak Znak1,Znak Znak1,Znak Znak Znak Znak Znak Znak Znak"/>
    <w:link w:val="NormalnyWeb"/>
    <w:uiPriority w:val="99"/>
    <w:rsid w:val="00EF6D76"/>
    <w:rPr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426DC5"/>
    <w:pPr>
      <w:ind w:left="708"/>
    </w:pPr>
    <w:rPr>
      <w:sz w:val="20"/>
      <w:szCs w:val="20"/>
    </w:rPr>
  </w:style>
  <w:style w:type="paragraph" w:customStyle="1" w:styleId="ZnakZnakZnakZnakZnakZnakZnakZnakZnakZnakZnak1Znak">
    <w:name w:val="Znak Znak Znak Znak Znak Znak Znak Znak Znak Znak Znak1 Znak"/>
    <w:basedOn w:val="Normalny"/>
    <w:rsid w:val="00105F3A"/>
    <w:rPr>
      <w:rFonts w:ascii="Arial" w:hAnsi="Arial" w:cs="Arial"/>
    </w:rPr>
  </w:style>
  <w:style w:type="character" w:customStyle="1" w:styleId="ZnakZnak">
    <w:name w:val="Znak Znak"/>
    <w:locked/>
    <w:rsid w:val="00573B33"/>
    <w:rPr>
      <w:sz w:val="24"/>
      <w:szCs w:val="24"/>
      <w:lang w:val="pl-PL" w:eastAsia="pl-PL" w:bidi="ar-SA"/>
    </w:rPr>
  </w:style>
  <w:style w:type="paragraph" w:customStyle="1" w:styleId="ZnakZnakZnakZnakZnakZnakZnakZnakZnakZnakZnakZnakZnakZnakZnak1">
    <w:name w:val="Znak Znak Znak Znak Znak Znak Znak Znak Znak Znak Znak Znak Znak Znak Znak1"/>
    <w:basedOn w:val="Normalny"/>
    <w:rsid w:val="00573B33"/>
    <w:rPr>
      <w:rFonts w:ascii="Arial" w:hAnsi="Arial" w:cs="Arial"/>
    </w:rPr>
  </w:style>
  <w:style w:type="paragraph" w:customStyle="1" w:styleId="Tekstpodstawowywcity31">
    <w:name w:val="Tekst podstawowy wcięty 31"/>
    <w:basedOn w:val="Normalny"/>
    <w:rsid w:val="00B4541D"/>
    <w:pPr>
      <w:suppressAutoHyphens/>
      <w:ind w:left="283"/>
      <w:jc w:val="both"/>
    </w:pPr>
    <w:rPr>
      <w:szCs w:val="20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4541D"/>
    <w:pPr>
      <w:suppressAutoHyphens/>
    </w:pPr>
    <w:rPr>
      <w:sz w:val="20"/>
      <w:szCs w:val="20"/>
      <w:lang w:val="x-none" w:eastAsia="ar-SA"/>
    </w:rPr>
  </w:style>
  <w:style w:type="character" w:styleId="Odwoanieprzypisudolnego">
    <w:name w:val="footnote reference"/>
    <w:rsid w:val="00B4541D"/>
    <w:rPr>
      <w:vertAlign w:val="superscript"/>
    </w:rPr>
  </w:style>
  <w:style w:type="paragraph" w:customStyle="1" w:styleId="ZnakZnakZnakZnakZnakZnakZnakZnakZnakZnakZnakZnakZnakZnakZnakZnakZnak">
    <w:name w:val="Znak Znak Znak Znak Znak Znak Znak Znak Znak Znak Znak Znak Znak Znak Znak Znak Znak"/>
    <w:basedOn w:val="Normalny"/>
    <w:rsid w:val="00094778"/>
    <w:rPr>
      <w:rFonts w:ascii="Arial" w:hAnsi="Arial" w:cs="Arial"/>
    </w:rPr>
  </w:style>
  <w:style w:type="paragraph" w:customStyle="1" w:styleId="ZnakZnakZnakZnakZnakZnakZnakZnakZnakZnakZnak">
    <w:name w:val="Znak Znak Znak Znak Znak Znak Znak Znak Znak Znak Znak"/>
    <w:basedOn w:val="Normalny"/>
    <w:rsid w:val="0002502F"/>
    <w:rPr>
      <w:rFonts w:ascii="Arial" w:hAnsi="Arial" w:cs="Arial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0B663A"/>
    <w:rPr>
      <w:rFonts w:ascii="Arial" w:hAnsi="Arial" w:cs="Arial"/>
    </w:rPr>
  </w:style>
  <w:style w:type="numbering" w:customStyle="1" w:styleId="WW8Num29">
    <w:name w:val="WW8Num29"/>
    <w:basedOn w:val="Bezlisty"/>
    <w:rsid w:val="000B663A"/>
    <w:pPr>
      <w:numPr>
        <w:numId w:val="2"/>
      </w:numPr>
    </w:pPr>
  </w:style>
  <w:style w:type="paragraph" w:styleId="Akapitzlist">
    <w:name w:val="List Paragraph"/>
    <w:aliases w:val="wypunktowanie,normalny tekst,L1,Akapit z listą5,CW_Lista,Numerowanie,Akapit z listą BS,sw tekst,Wypunktowanie,Adresat stanowisko,Normal,Akapit z listą3,Akapit z listą31,Normal2,Nagłowek 3,Preambuła,Dot pt,F5 List Paragraph,Recommendation"/>
    <w:basedOn w:val="Normalny"/>
    <w:link w:val="AkapitzlistZnak"/>
    <w:uiPriority w:val="34"/>
    <w:qFormat/>
    <w:rsid w:val="00A51E31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wypunktowanie Znak,normalny tekst Znak,L1 Znak,Akapit z listą5 Znak,CW_Lista Znak,Numerowanie Znak,Akapit z listą BS Znak,sw tekst Znak,Wypunktowanie Znak,Adresat stanowisko Znak,Normal Znak,Akapit z listą3 Znak,Akapit z listą31 Znak"/>
    <w:link w:val="Akapitzlist"/>
    <w:uiPriority w:val="34"/>
    <w:qFormat/>
    <w:locked/>
    <w:rsid w:val="00A51E31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B87E9A"/>
    <w:rPr>
      <w:color w:val="605E5C"/>
      <w:shd w:val="clear" w:color="auto" w:fill="E1DFDD"/>
    </w:rPr>
  </w:style>
  <w:style w:type="character" w:customStyle="1" w:styleId="Nagwek4Znak">
    <w:name w:val="Nagłówek 4 Znak"/>
    <w:link w:val="Nagwek4"/>
    <w:rsid w:val="008E0697"/>
    <w:rPr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951AEE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85199"/>
    <w:rPr>
      <w:b/>
      <w:bCs/>
      <w:sz w:val="22"/>
      <w:szCs w:val="22"/>
    </w:rPr>
  </w:style>
  <w:style w:type="paragraph" w:styleId="Bezodstpw">
    <w:name w:val="No Spacing"/>
    <w:qFormat/>
    <w:rsid w:val="000C7185"/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nhideWhenUsed/>
    <w:rsid w:val="00AB23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B23CE"/>
  </w:style>
  <w:style w:type="character" w:customStyle="1" w:styleId="TekstpodstawowyZnak">
    <w:name w:val="Tekst podstawowy Znak"/>
    <w:link w:val="Tekstpodstawowy"/>
    <w:rsid w:val="00D2276F"/>
    <w:rPr>
      <w:sz w:val="24"/>
      <w:szCs w:val="22"/>
    </w:rPr>
  </w:style>
  <w:style w:type="character" w:styleId="Odwoaniedokomentarza">
    <w:name w:val="annotation reference"/>
    <w:unhideWhenUsed/>
    <w:rsid w:val="00D96CCB"/>
    <w:rPr>
      <w:sz w:val="16"/>
      <w:szCs w:val="16"/>
    </w:rPr>
  </w:style>
  <w:style w:type="character" w:customStyle="1" w:styleId="Nagwek7Znak">
    <w:name w:val="Nagłówek 7 Znak"/>
    <w:link w:val="Nagwek7"/>
    <w:rsid w:val="003878CC"/>
    <w:rPr>
      <w:b/>
      <w:sz w:val="22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rsid w:val="003878CC"/>
    <w:rPr>
      <w:sz w:val="22"/>
      <w:szCs w:val="24"/>
    </w:rPr>
  </w:style>
  <w:style w:type="character" w:styleId="Pogrubienie">
    <w:name w:val="Strong"/>
    <w:uiPriority w:val="22"/>
    <w:qFormat/>
    <w:rsid w:val="00622B3B"/>
    <w:rPr>
      <w:b/>
      <w:bCs/>
    </w:rPr>
  </w:style>
  <w:style w:type="paragraph" w:customStyle="1" w:styleId="Default">
    <w:name w:val="Default"/>
    <w:rsid w:val="002B73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22B8B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E22B8B"/>
    <w:rPr>
      <w:b/>
      <w:bCs/>
    </w:rPr>
  </w:style>
  <w:style w:type="character" w:customStyle="1" w:styleId="highlight">
    <w:name w:val="highlight"/>
    <w:basedOn w:val="Domylnaczcionkaakapitu"/>
    <w:rsid w:val="00893557"/>
  </w:style>
  <w:style w:type="paragraph" w:customStyle="1" w:styleId="pkt">
    <w:name w:val="pkt"/>
    <w:basedOn w:val="Normalny"/>
    <w:rsid w:val="00450BC1"/>
    <w:pPr>
      <w:suppressAutoHyphens/>
      <w:spacing w:before="60" w:after="60"/>
      <w:ind w:left="851" w:hanging="295"/>
      <w:jc w:val="both"/>
    </w:pPr>
    <w:rPr>
      <w:sz w:val="20"/>
      <w:szCs w:val="20"/>
      <w:lang w:eastAsia="zh-CN"/>
    </w:rPr>
  </w:style>
  <w:style w:type="paragraph" w:customStyle="1" w:styleId="Teksttreci">
    <w:name w:val="Tekst treści"/>
    <w:basedOn w:val="Normalny"/>
    <w:link w:val="Teksttreci0"/>
    <w:rsid w:val="00450BC1"/>
    <w:pPr>
      <w:shd w:val="clear" w:color="auto" w:fill="FFFFFF"/>
      <w:suppressAutoHyphens/>
      <w:spacing w:line="240" w:lineRule="atLeast"/>
      <w:ind w:hanging="1700"/>
    </w:pPr>
    <w:rPr>
      <w:rFonts w:ascii="Verdana" w:hAnsi="Verdana" w:cs="Verdana"/>
      <w:sz w:val="19"/>
      <w:szCs w:val="19"/>
      <w:lang w:val="x-none" w:eastAsia="zh-CN"/>
    </w:rPr>
  </w:style>
  <w:style w:type="paragraph" w:customStyle="1" w:styleId="p2">
    <w:name w:val="p2"/>
    <w:basedOn w:val="Normalny"/>
    <w:rsid w:val="00BB2DC5"/>
    <w:pPr>
      <w:spacing w:before="100" w:beforeAutospacing="1" w:after="100" w:afterAutospacing="1"/>
    </w:pPr>
  </w:style>
  <w:style w:type="paragraph" w:customStyle="1" w:styleId="p1">
    <w:name w:val="p1"/>
    <w:basedOn w:val="Normalny"/>
    <w:rsid w:val="00BB2DC5"/>
    <w:pPr>
      <w:spacing w:before="100" w:beforeAutospacing="1" w:after="100" w:afterAutospacing="1"/>
    </w:pPr>
  </w:style>
  <w:style w:type="paragraph" w:customStyle="1" w:styleId="p0">
    <w:name w:val="p0"/>
    <w:basedOn w:val="Normalny"/>
    <w:rsid w:val="00BB2DC5"/>
    <w:pPr>
      <w:spacing w:before="100" w:beforeAutospacing="1" w:after="100" w:afterAutospacing="1"/>
    </w:pPr>
  </w:style>
  <w:style w:type="character" w:customStyle="1" w:styleId="Tekstpodstawowywcity2Znak">
    <w:name w:val="Tekst podstawowy wcięty 2 Znak"/>
    <w:link w:val="Tekstpodstawowywcity2"/>
    <w:rsid w:val="00511CB5"/>
    <w:rPr>
      <w:sz w:val="24"/>
      <w:szCs w:val="24"/>
    </w:rPr>
  </w:style>
  <w:style w:type="paragraph" w:customStyle="1" w:styleId="Tekstkomentarza5">
    <w:name w:val="Tekst komentarza5"/>
    <w:basedOn w:val="Normalny"/>
    <w:rsid w:val="007E2824"/>
    <w:rPr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6220B"/>
    <w:pPr>
      <w:suppressAutoHyphens/>
      <w:spacing w:before="120"/>
      <w:jc w:val="both"/>
    </w:pPr>
    <w:rPr>
      <w:rFonts w:cs="Verdana"/>
      <w:i/>
      <w:iCs/>
      <w:lang w:eastAsia="zh-CN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sid w:val="00842F61"/>
    <w:rPr>
      <w:lang w:eastAsia="ar-SA"/>
    </w:rPr>
  </w:style>
  <w:style w:type="character" w:customStyle="1" w:styleId="DeltaViewInsertion">
    <w:name w:val="DeltaView Insertion"/>
    <w:rsid w:val="00842F61"/>
    <w:rPr>
      <w:b/>
      <w:i/>
      <w:spacing w:val="0"/>
    </w:rPr>
  </w:style>
  <w:style w:type="table" w:styleId="Tabela-Siatka">
    <w:name w:val="Table Grid"/>
    <w:basedOn w:val="Standardowy"/>
    <w:uiPriority w:val="59"/>
    <w:rsid w:val="001C1C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30">
    <w:name w:val="xl30"/>
    <w:basedOn w:val="Normalny"/>
    <w:uiPriority w:val="99"/>
    <w:rsid w:val="005C7A2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character" w:customStyle="1" w:styleId="bold">
    <w:name w:val="bold"/>
    <w:rsid w:val="00E81A25"/>
    <w:rPr>
      <w:b/>
    </w:rPr>
  </w:style>
  <w:style w:type="paragraph" w:customStyle="1" w:styleId="Normalny1">
    <w:name w:val="Normalny1"/>
    <w:rsid w:val="00E81A25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styleId="Zwykytekst">
    <w:name w:val="Plain Text"/>
    <w:basedOn w:val="Normalny"/>
    <w:link w:val="ZwykytekstZnak"/>
    <w:rsid w:val="00F81870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link w:val="Zwykytekst"/>
    <w:rsid w:val="00F81870"/>
    <w:rPr>
      <w:rFonts w:ascii="Courier New" w:hAnsi="Courier New"/>
      <w:w w:val="89"/>
      <w:sz w:val="25"/>
      <w:lang w:val="x-none" w:eastAsia="x-none"/>
    </w:rPr>
  </w:style>
  <w:style w:type="character" w:styleId="UyteHipercze">
    <w:name w:val="FollowedHyperlink"/>
    <w:uiPriority w:val="99"/>
    <w:semiHidden/>
    <w:unhideWhenUsed/>
    <w:rsid w:val="00F81870"/>
    <w:rPr>
      <w:color w:val="954F72"/>
      <w:u w:val="single"/>
    </w:rPr>
  </w:style>
  <w:style w:type="paragraph" w:styleId="Poprawka">
    <w:name w:val="Revision"/>
    <w:hidden/>
    <w:uiPriority w:val="99"/>
    <w:semiHidden/>
    <w:rsid w:val="005A2FCC"/>
    <w:rPr>
      <w:sz w:val="24"/>
      <w:szCs w:val="24"/>
    </w:rPr>
  </w:style>
  <w:style w:type="character" w:customStyle="1" w:styleId="markedcontent">
    <w:name w:val="markedcontent"/>
    <w:rsid w:val="00344308"/>
  </w:style>
  <w:style w:type="character" w:styleId="Uwydatnienie">
    <w:name w:val="Emphasis"/>
    <w:uiPriority w:val="20"/>
    <w:qFormat/>
    <w:rsid w:val="00012EBD"/>
    <w:rPr>
      <w:i/>
      <w:iCs/>
    </w:rPr>
  </w:style>
  <w:style w:type="character" w:customStyle="1" w:styleId="fontstyle01">
    <w:name w:val="fontstyle01"/>
    <w:rsid w:val="001C2D7C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D0C04"/>
    <w:rPr>
      <w:sz w:val="24"/>
      <w:szCs w:val="24"/>
    </w:rPr>
  </w:style>
  <w:style w:type="numbering" w:customStyle="1" w:styleId="WWNum25">
    <w:name w:val="WWNum25"/>
    <w:basedOn w:val="Bezlisty"/>
    <w:rsid w:val="00CD0C04"/>
    <w:pPr>
      <w:numPr>
        <w:numId w:val="23"/>
      </w:numPr>
    </w:pPr>
  </w:style>
  <w:style w:type="paragraph" w:customStyle="1" w:styleId="Standard">
    <w:name w:val="Standard"/>
    <w:rsid w:val="009C4F5B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numbering" w:customStyle="1" w:styleId="WWNum1">
    <w:name w:val="WWNum1"/>
    <w:basedOn w:val="Bezlisty"/>
    <w:rsid w:val="009C4F5B"/>
    <w:pPr>
      <w:numPr>
        <w:numId w:val="71"/>
      </w:numPr>
    </w:pPr>
  </w:style>
  <w:style w:type="numbering" w:customStyle="1" w:styleId="WWNum5">
    <w:name w:val="WWNum5"/>
    <w:basedOn w:val="Bezlisty"/>
    <w:rsid w:val="009C4F5B"/>
    <w:pPr>
      <w:numPr>
        <w:numId w:val="70"/>
      </w:numPr>
    </w:pPr>
  </w:style>
  <w:style w:type="numbering" w:customStyle="1" w:styleId="WWNum11">
    <w:name w:val="WWNum11"/>
    <w:basedOn w:val="Bezlisty"/>
    <w:rsid w:val="009C4F5B"/>
    <w:pPr>
      <w:numPr>
        <w:numId w:val="43"/>
      </w:numPr>
    </w:pPr>
  </w:style>
  <w:style w:type="numbering" w:customStyle="1" w:styleId="WWNum12">
    <w:name w:val="WWNum12"/>
    <w:basedOn w:val="Bezlisty"/>
    <w:rsid w:val="009C4F5B"/>
    <w:pPr>
      <w:numPr>
        <w:numId w:val="72"/>
      </w:numPr>
    </w:pPr>
  </w:style>
  <w:style w:type="numbering" w:customStyle="1" w:styleId="WWNum14">
    <w:name w:val="WWNum14"/>
    <w:basedOn w:val="Bezlisty"/>
    <w:rsid w:val="009C4F5B"/>
    <w:pPr>
      <w:numPr>
        <w:numId w:val="64"/>
      </w:numPr>
    </w:pPr>
  </w:style>
  <w:style w:type="numbering" w:customStyle="1" w:styleId="WWNum16">
    <w:name w:val="WWNum16"/>
    <w:basedOn w:val="Bezlisty"/>
    <w:rsid w:val="009C4F5B"/>
    <w:pPr>
      <w:numPr>
        <w:numId w:val="30"/>
      </w:numPr>
    </w:pPr>
  </w:style>
  <w:style w:type="numbering" w:customStyle="1" w:styleId="WWNum17">
    <w:name w:val="WWNum17"/>
    <w:basedOn w:val="Bezlisty"/>
    <w:rsid w:val="009C4F5B"/>
    <w:pPr>
      <w:numPr>
        <w:numId w:val="45"/>
      </w:numPr>
    </w:pPr>
  </w:style>
  <w:style w:type="numbering" w:customStyle="1" w:styleId="WWNum18">
    <w:name w:val="WWNum18"/>
    <w:basedOn w:val="Bezlisty"/>
    <w:rsid w:val="009C4F5B"/>
    <w:pPr>
      <w:numPr>
        <w:numId w:val="46"/>
      </w:numPr>
    </w:pPr>
  </w:style>
  <w:style w:type="numbering" w:customStyle="1" w:styleId="WWNum19">
    <w:name w:val="WWNum19"/>
    <w:basedOn w:val="Bezlisty"/>
    <w:rsid w:val="009C4F5B"/>
    <w:pPr>
      <w:numPr>
        <w:numId w:val="31"/>
      </w:numPr>
    </w:pPr>
  </w:style>
  <w:style w:type="numbering" w:customStyle="1" w:styleId="WWNum20">
    <w:name w:val="WWNum20"/>
    <w:basedOn w:val="Bezlisty"/>
    <w:rsid w:val="009C4F5B"/>
    <w:pPr>
      <w:numPr>
        <w:numId w:val="32"/>
      </w:numPr>
    </w:pPr>
  </w:style>
  <w:style w:type="numbering" w:customStyle="1" w:styleId="WWNum21">
    <w:name w:val="WWNum21"/>
    <w:basedOn w:val="Bezlisty"/>
    <w:rsid w:val="009C4F5B"/>
    <w:pPr>
      <w:numPr>
        <w:numId w:val="33"/>
      </w:numPr>
    </w:pPr>
  </w:style>
  <w:style w:type="numbering" w:customStyle="1" w:styleId="WWNum22">
    <w:name w:val="WWNum22"/>
    <w:basedOn w:val="Bezlisty"/>
    <w:rsid w:val="009C4F5B"/>
    <w:pPr>
      <w:numPr>
        <w:numId w:val="34"/>
      </w:numPr>
    </w:pPr>
  </w:style>
  <w:style w:type="numbering" w:customStyle="1" w:styleId="WWNum24">
    <w:name w:val="WWNum24"/>
    <w:basedOn w:val="Bezlisty"/>
    <w:rsid w:val="009C4F5B"/>
    <w:pPr>
      <w:numPr>
        <w:numId w:val="63"/>
      </w:numPr>
    </w:pPr>
  </w:style>
  <w:style w:type="numbering" w:customStyle="1" w:styleId="WWNum26">
    <w:name w:val="WWNum26"/>
    <w:basedOn w:val="Bezlisty"/>
    <w:rsid w:val="009C4F5B"/>
    <w:pPr>
      <w:numPr>
        <w:numId w:val="68"/>
      </w:numPr>
    </w:pPr>
  </w:style>
  <w:style w:type="numbering" w:customStyle="1" w:styleId="WWNum29">
    <w:name w:val="WWNum29"/>
    <w:basedOn w:val="Bezlisty"/>
    <w:rsid w:val="009C4F5B"/>
    <w:pPr>
      <w:numPr>
        <w:numId w:val="59"/>
      </w:numPr>
    </w:pPr>
  </w:style>
  <w:style w:type="numbering" w:customStyle="1" w:styleId="WWNum31">
    <w:name w:val="WWNum31"/>
    <w:basedOn w:val="Bezlisty"/>
    <w:rsid w:val="009C4F5B"/>
    <w:pPr>
      <w:numPr>
        <w:numId w:val="73"/>
      </w:numPr>
    </w:pPr>
  </w:style>
  <w:style w:type="numbering" w:customStyle="1" w:styleId="WWNum32">
    <w:name w:val="WWNum32"/>
    <w:basedOn w:val="Bezlisty"/>
    <w:rsid w:val="009C4F5B"/>
    <w:pPr>
      <w:numPr>
        <w:numId w:val="74"/>
      </w:numPr>
    </w:pPr>
  </w:style>
  <w:style w:type="numbering" w:customStyle="1" w:styleId="WWNum33">
    <w:name w:val="WWNum33"/>
    <w:basedOn w:val="Bezlisty"/>
    <w:rsid w:val="009C4F5B"/>
    <w:pPr>
      <w:numPr>
        <w:numId w:val="62"/>
      </w:numPr>
    </w:pPr>
  </w:style>
  <w:style w:type="numbering" w:customStyle="1" w:styleId="WWNum35">
    <w:name w:val="WWNum35"/>
    <w:basedOn w:val="Bezlisty"/>
    <w:rsid w:val="009C4F5B"/>
    <w:pPr>
      <w:numPr>
        <w:numId w:val="57"/>
      </w:numPr>
    </w:pPr>
  </w:style>
  <w:style w:type="numbering" w:customStyle="1" w:styleId="WWNum36">
    <w:name w:val="WWNum36"/>
    <w:basedOn w:val="Bezlisty"/>
    <w:rsid w:val="009C4F5B"/>
    <w:pPr>
      <w:numPr>
        <w:numId w:val="35"/>
      </w:numPr>
    </w:pPr>
  </w:style>
  <w:style w:type="numbering" w:customStyle="1" w:styleId="WWNum37">
    <w:name w:val="WWNum37"/>
    <w:basedOn w:val="Bezlisty"/>
    <w:rsid w:val="009C4F5B"/>
    <w:pPr>
      <w:numPr>
        <w:numId w:val="50"/>
      </w:numPr>
    </w:pPr>
  </w:style>
  <w:style w:type="numbering" w:customStyle="1" w:styleId="WWNum40">
    <w:name w:val="WWNum40"/>
    <w:basedOn w:val="Bezlisty"/>
    <w:rsid w:val="009C4F5B"/>
    <w:pPr>
      <w:numPr>
        <w:numId w:val="53"/>
      </w:numPr>
    </w:pPr>
  </w:style>
  <w:style w:type="numbering" w:customStyle="1" w:styleId="WWNum34">
    <w:name w:val="WWNum34"/>
    <w:basedOn w:val="Bezlisty"/>
    <w:rsid w:val="00562EDF"/>
    <w:pPr>
      <w:numPr>
        <w:numId w:val="36"/>
      </w:numPr>
    </w:pPr>
  </w:style>
  <w:style w:type="paragraph" w:customStyle="1" w:styleId="Heading">
    <w:name w:val="Heading"/>
    <w:basedOn w:val="Standard"/>
    <w:next w:val="Textbody"/>
    <w:rsid w:val="009332F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9332F3"/>
    <w:pPr>
      <w:spacing w:after="120"/>
    </w:pPr>
  </w:style>
  <w:style w:type="paragraph" w:styleId="Lista">
    <w:name w:val="List"/>
    <w:basedOn w:val="Textbody"/>
    <w:rsid w:val="009332F3"/>
    <w:rPr>
      <w:rFonts w:cs="Arial"/>
    </w:rPr>
  </w:style>
  <w:style w:type="paragraph" w:styleId="Legenda">
    <w:name w:val="caption"/>
    <w:basedOn w:val="Standard"/>
    <w:rsid w:val="009332F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9332F3"/>
    <w:pPr>
      <w:suppressLineNumbers/>
    </w:pPr>
    <w:rPr>
      <w:rFonts w:cs="Arial"/>
    </w:rPr>
  </w:style>
  <w:style w:type="paragraph" w:styleId="Tekstprzypisukocowego">
    <w:name w:val="endnote text"/>
    <w:basedOn w:val="Standard"/>
    <w:link w:val="TekstprzypisukocowegoZnak"/>
    <w:rsid w:val="009332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332F3"/>
    <w:rPr>
      <w:rFonts w:ascii="Calibri" w:eastAsia="SimSun" w:hAnsi="Calibri" w:cs="F"/>
      <w:kern w:val="3"/>
      <w:lang w:eastAsia="en-US"/>
    </w:rPr>
  </w:style>
  <w:style w:type="character" w:styleId="Odwoanieprzypisukocowego">
    <w:name w:val="endnote reference"/>
    <w:basedOn w:val="Domylnaczcionkaakapitu"/>
    <w:rsid w:val="009332F3"/>
    <w:rPr>
      <w:position w:val="0"/>
      <w:vertAlign w:val="superscript"/>
    </w:rPr>
  </w:style>
  <w:style w:type="character" w:customStyle="1" w:styleId="Internetlink">
    <w:name w:val="Internet link"/>
    <w:basedOn w:val="Domylnaczcionkaakapitu"/>
    <w:rsid w:val="009332F3"/>
    <w:rPr>
      <w:color w:val="0000FF"/>
      <w:u w:val="single"/>
    </w:rPr>
  </w:style>
  <w:style w:type="character" w:customStyle="1" w:styleId="ListLabel1">
    <w:name w:val="ListLabel 1"/>
    <w:rsid w:val="009332F3"/>
    <w:rPr>
      <w:rFonts w:cs="F"/>
    </w:rPr>
  </w:style>
  <w:style w:type="character" w:customStyle="1" w:styleId="BulletSymbols">
    <w:name w:val="Bullet Symbols"/>
    <w:rsid w:val="009332F3"/>
    <w:rPr>
      <w:rFonts w:ascii="OpenSymbol" w:eastAsia="OpenSymbol" w:hAnsi="OpenSymbol" w:cs="OpenSymbol"/>
    </w:rPr>
  </w:style>
  <w:style w:type="numbering" w:customStyle="1" w:styleId="WWNum2">
    <w:name w:val="WWNum2"/>
    <w:basedOn w:val="Bezlisty"/>
    <w:rsid w:val="009332F3"/>
    <w:pPr>
      <w:numPr>
        <w:numId w:val="37"/>
      </w:numPr>
    </w:pPr>
  </w:style>
  <w:style w:type="numbering" w:customStyle="1" w:styleId="WWNum3">
    <w:name w:val="WWNum3"/>
    <w:basedOn w:val="Bezlisty"/>
    <w:rsid w:val="009332F3"/>
    <w:pPr>
      <w:numPr>
        <w:numId w:val="60"/>
      </w:numPr>
    </w:pPr>
  </w:style>
  <w:style w:type="numbering" w:customStyle="1" w:styleId="WWNum4">
    <w:name w:val="WWNum4"/>
    <w:basedOn w:val="Bezlisty"/>
    <w:rsid w:val="009332F3"/>
    <w:pPr>
      <w:numPr>
        <w:numId w:val="66"/>
      </w:numPr>
    </w:pPr>
  </w:style>
  <w:style w:type="numbering" w:customStyle="1" w:styleId="WWNum6">
    <w:name w:val="WWNum6"/>
    <w:basedOn w:val="Bezlisty"/>
    <w:rsid w:val="009332F3"/>
    <w:pPr>
      <w:numPr>
        <w:numId w:val="38"/>
      </w:numPr>
    </w:pPr>
  </w:style>
  <w:style w:type="numbering" w:customStyle="1" w:styleId="WWNum7">
    <w:name w:val="WWNum7"/>
    <w:basedOn w:val="Bezlisty"/>
    <w:rsid w:val="009332F3"/>
    <w:pPr>
      <w:numPr>
        <w:numId w:val="39"/>
      </w:numPr>
    </w:pPr>
  </w:style>
  <w:style w:type="numbering" w:customStyle="1" w:styleId="WWNum8">
    <w:name w:val="WWNum8"/>
    <w:basedOn w:val="Bezlisty"/>
    <w:rsid w:val="009332F3"/>
    <w:pPr>
      <w:numPr>
        <w:numId w:val="40"/>
      </w:numPr>
    </w:pPr>
  </w:style>
  <w:style w:type="numbering" w:customStyle="1" w:styleId="WWNum9">
    <w:name w:val="WWNum9"/>
    <w:basedOn w:val="Bezlisty"/>
    <w:rsid w:val="009332F3"/>
    <w:pPr>
      <w:numPr>
        <w:numId w:val="41"/>
      </w:numPr>
    </w:pPr>
  </w:style>
  <w:style w:type="numbering" w:customStyle="1" w:styleId="WWNum10">
    <w:name w:val="WWNum10"/>
    <w:basedOn w:val="Bezlisty"/>
    <w:rsid w:val="009332F3"/>
    <w:pPr>
      <w:numPr>
        <w:numId w:val="42"/>
      </w:numPr>
    </w:pPr>
  </w:style>
  <w:style w:type="numbering" w:customStyle="1" w:styleId="WWNum13">
    <w:name w:val="WWNum13"/>
    <w:basedOn w:val="Bezlisty"/>
    <w:rsid w:val="009332F3"/>
    <w:pPr>
      <w:numPr>
        <w:numId w:val="44"/>
      </w:numPr>
    </w:pPr>
  </w:style>
  <w:style w:type="numbering" w:customStyle="1" w:styleId="WWNum15">
    <w:name w:val="WWNum15"/>
    <w:basedOn w:val="Bezlisty"/>
    <w:rsid w:val="009332F3"/>
    <w:pPr>
      <w:numPr>
        <w:numId w:val="58"/>
      </w:numPr>
    </w:pPr>
  </w:style>
  <w:style w:type="numbering" w:customStyle="1" w:styleId="WWNum23">
    <w:name w:val="WWNum23"/>
    <w:basedOn w:val="Bezlisty"/>
    <w:rsid w:val="009332F3"/>
    <w:pPr>
      <w:numPr>
        <w:numId w:val="47"/>
      </w:numPr>
    </w:pPr>
  </w:style>
  <w:style w:type="numbering" w:customStyle="1" w:styleId="WWNum27">
    <w:name w:val="WWNum27"/>
    <w:basedOn w:val="Bezlisty"/>
    <w:rsid w:val="009332F3"/>
    <w:pPr>
      <w:numPr>
        <w:numId w:val="67"/>
      </w:numPr>
    </w:pPr>
  </w:style>
  <w:style w:type="numbering" w:customStyle="1" w:styleId="WWNum28">
    <w:name w:val="WWNum28"/>
    <w:basedOn w:val="Bezlisty"/>
    <w:rsid w:val="009332F3"/>
    <w:pPr>
      <w:numPr>
        <w:numId w:val="48"/>
      </w:numPr>
    </w:pPr>
  </w:style>
  <w:style w:type="numbering" w:customStyle="1" w:styleId="WWNum30">
    <w:name w:val="WWNum30"/>
    <w:basedOn w:val="Bezlisty"/>
    <w:rsid w:val="009332F3"/>
    <w:pPr>
      <w:numPr>
        <w:numId w:val="49"/>
      </w:numPr>
    </w:pPr>
  </w:style>
  <w:style w:type="numbering" w:customStyle="1" w:styleId="WWNum38">
    <w:name w:val="WWNum38"/>
    <w:basedOn w:val="Bezlisty"/>
    <w:rsid w:val="009332F3"/>
    <w:pPr>
      <w:numPr>
        <w:numId w:val="51"/>
      </w:numPr>
    </w:pPr>
  </w:style>
  <w:style w:type="numbering" w:customStyle="1" w:styleId="WWNum39">
    <w:name w:val="WWNum39"/>
    <w:basedOn w:val="Bezlisty"/>
    <w:rsid w:val="009332F3"/>
    <w:pPr>
      <w:numPr>
        <w:numId w:val="52"/>
      </w:numPr>
    </w:pPr>
  </w:style>
  <w:style w:type="numbering" w:customStyle="1" w:styleId="WWNum41">
    <w:name w:val="WWNum41"/>
    <w:basedOn w:val="Bezlisty"/>
    <w:rsid w:val="009332F3"/>
    <w:pPr>
      <w:numPr>
        <w:numId w:val="54"/>
      </w:numPr>
    </w:pPr>
  </w:style>
  <w:style w:type="numbering" w:customStyle="1" w:styleId="WWNum42">
    <w:name w:val="WWNum42"/>
    <w:basedOn w:val="Bezlisty"/>
    <w:rsid w:val="009332F3"/>
    <w:pPr>
      <w:numPr>
        <w:numId w:val="55"/>
      </w:numPr>
    </w:pPr>
  </w:style>
  <w:style w:type="numbering" w:customStyle="1" w:styleId="WWNum43">
    <w:name w:val="WWNum43"/>
    <w:basedOn w:val="Bezlisty"/>
    <w:rsid w:val="009332F3"/>
    <w:pPr>
      <w:numPr>
        <w:numId w:val="65"/>
      </w:numPr>
    </w:pPr>
  </w:style>
  <w:style w:type="numbering" w:customStyle="1" w:styleId="WWNum44">
    <w:name w:val="WWNum44"/>
    <w:basedOn w:val="Bezlisty"/>
    <w:rsid w:val="009332F3"/>
    <w:pPr>
      <w:numPr>
        <w:numId w:val="69"/>
      </w:numPr>
    </w:pPr>
  </w:style>
  <w:style w:type="numbering" w:customStyle="1" w:styleId="WWNum45">
    <w:name w:val="WWNum45"/>
    <w:basedOn w:val="Bezlisty"/>
    <w:rsid w:val="009332F3"/>
    <w:pPr>
      <w:numPr>
        <w:numId w:val="61"/>
      </w:numPr>
    </w:pPr>
  </w:style>
  <w:style w:type="numbering" w:customStyle="1" w:styleId="WWNum46">
    <w:name w:val="WWNum46"/>
    <w:basedOn w:val="Bezlisty"/>
    <w:rsid w:val="009332F3"/>
    <w:pPr>
      <w:numPr>
        <w:numId w:val="56"/>
      </w:numPr>
    </w:pPr>
  </w:style>
  <w:style w:type="character" w:customStyle="1" w:styleId="TekstdymkaZnak">
    <w:name w:val="Tekst dymka Znak"/>
    <w:basedOn w:val="Domylnaczcionkaakapitu"/>
    <w:link w:val="Tekstdymka"/>
    <w:rsid w:val="009332F3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omylnaczcionkaakapitu"/>
    <w:rsid w:val="009332F3"/>
  </w:style>
  <w:style w:type="paragraph" w:customStyle="1" w:styleId="mainpub">
    <w:name w:val="mainpub"/>
    <w:basedOn w:val="Normalny"/>
    <w:rsid w:val="009332F3"/>
    <w:pPr>
      <w:spacing w:before="100" w:beforeAutospacing="1" w:after="100" w:afterAutospacing="1"/>
    </w:pPr>
  </w:style>
  <w:style w:type="numbering" w:customStyle="1" w:styleId="WWNum210">
    <w:name w:val="WWNum210"/>
    <w:basedOn w:val="Bezlisty"/>
    <w:rsid w:val="009332F3"/>
  </w:style>
  <w:style w:type="numbering" w:customStyle="1" w:styleId="WWNum310">
    <w:name w:val="WWNum310"/>
    <w:basedOn w:val="Bezlisty"/>
    <w:rsid w:val="009332F3"/>
  </w:style>
  <w:style w:type="character" w:customStyle="1" w:styleId="fn-ref">
    <w:name w:val="fn-ref"/>
    <w:basedOn w:val="Domylnaczcionkaakapitu"/>
    <w:rsid w:val="009332F3"/>
  </w:style>
  <w:style w:type="character" w:styleId="Nierozpoznanawzmianka">
    <w:name w:val="Unresolved Mention"/>
    <w:basedOn w:val="Domylnaczcionkaakapitu"/>
    <w:uiPriority w:val="99"/>
    <w:semiHidden/>
    <w:unhideWhenUsed/>
    <w:rsid w:val="009924ED"/>
    <w:rPr>
      <w:color w:val="605E5C"/>
      <w:shd w:val="clear" w:color="auto" w:fill="E1DFDD"/>
    </w:rPr>
  </w:style>
  <w:style w:type="numbering" w:customStyle="1" w:styleId="WW8Num19">
    <w:name w:val="WW8Num19"/>
    <w:basedOn w:val="Bezlisty"/>
    <w:rsid w:val="00A2183F"/>
    <w:pPr>
      <w:numPr>
        <w:numId w:val="75"/>
      </w:numPr>
    </w:pPr>
  </w:style>
  <w:style w:type="paragraph" w:customStyle="1" w:styleId="Tekstpodstawowywcity1">
    <w:name w:val="Tekst podstawowy wcięty1"/>
    <w:basedOn w:val="Normalny"/>
    <w:rsid w:val="004B527F"/>
    <w:pPr>
      <w:jc w:val="both"/>
    </w:pPr>
    <w:rPr>
      <w:b/>
      <w:bCs/>
      <w:sz w:val="22"/>
      <w:szCs w:val="22"/>
    </w:rPr>
  </w:style>
  <w:style w:type="character" w:customStyle="1" w:styleId="Teksttreci0">
    <w:name w:val="Tekst treści_"/>
    <w:link w:val="Teksttreci"/>
    <w:rsid w:val="00450039"/>
    <w:rPr>
      <w:rFonts w:ascii="Verdana" w:hAnsi="Verdana" w:cs="Verdana"/>
      <w:sz w:val="19"/>
      <w:szCs w:val="19"/>
      <w:shd w:val="clear" w:color="auto" w:fill="FFFFFF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21934-4B26-43E1-9E1E-2AFA5724B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5</Pages>
  <Words>1545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SAMODZIELNY PUBLICZNY ZAKŁAD OPIEKI ZDROWOTNEJ</vt:lpstr>
    </vt:vector>
  </TitlesOfParts>
  <Company/>
  <LinksUpToDate>false</LinksUpToDate>
  <CharactersWithSpaces>10798</CharactersWithSpaces>
  <SharedDoc>false</SharedDoc>
  <HLinks>
    <vt:vector size="78" baseType="variant">
      <vt:variant>
        <vt:i4>5046305</vt:i4>
      </vt:variant>
      <vt:variant>
        <vt:i4>33</vt:i4>
      </vt:variant>
      <vt:variant>
        <vt:i4>0</vt:i4>
      </vt:variant>
      <vt:variant>
        <vt:i4>5</vt:i4>
      </vt:variant>
      <vt:variant>
        <vt:lpwstr>https://www.uzp.gov.pl/__data/assets/pdf_file/0026/45557/Jednolity-Europejski-Dokument-Zamowienia-instrukcja-2021.01.20.pdf</vt:lpwstr>
      </vt:variant>
      <vt:variant>
        <vt:lpwstr/>
      </vt:variant>
      <vt:variant>
        <vt:i4>5046274</vt:i4>
      </vt:variant>
      <vt:variant>
        <vt:i4>30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  <vt:variant>
        <vt:i4>4456478</vt:i4>
      </vt:variant>
      <vt:variant>
        <vt:i4>27</vt:i4>
      </vt:variant>
      <vt:variant>
        <vt:i4>0</vt:i4>
      </vt:variant>
      <vt:variant>
        <vt:i4>5</vt:i4>
      </vt:variant>
      <vt:variant>
        <vt:lpwstr>https://miniportal.uzp.gov.pl/Instrukcje</vt:lpwstr>
      </vt:variant>
      <vt:variant>
        <vt:lpwstr/>
      </vt:variant>
      <vt:variant>
        <vt:i4>2818053</vt:i4>
      </vt:variant>
      <vt:variant>
        <vt:i4>24</vt:i4>
      </vt:variant>
      <vt:variant>
        <vt:i4>0</vt:i4>
      </vt:variant>
      <vt:variant>
        <vt:i4>5</vt:i4>
      </vt:variant>
      <vt:variant>
        <vt:lpwstr>mailto:zpb@sulechow.pl</vt:lpwstr>
      </vt:variant>
      <vt:variant>
        <vt:lpwstr/>
      </vt:variant>
      <vt:variant>
        <vt:i4>2883699</vt:i4>
      </vt:variant>
      <vt:variant>
        <vt:i4>21</vt:i4>
      </vt:variant>
      <vt:variant>
        <vt:i4>0</vt:i4>
      </vt:variant>
      <vt:variant>
        <vt:i4>5</vt:i4>
      </vt:variant>
      <vt:variant>
        <vt:lpwstr>https://miniportal.uzp.gov.pl/WarunkiUslugi</vt:lpwstr>
      </vt:variant>
      <vt:variant>
        <vt:lpwstr/>
      </vt:variant>
      <vt:variant>
        <vt:i4>2818053</vt:i4>
      </vt:variant>
      <vt:variant>
        <vt:i4>18</vt:i4>
      </vt:variant>
      <vt:variant>
        <vt:i4>0</vt:i4>
      </vt:variant>
      <vt:variant>
        <vt:i4>5</vt:i4>
      </vt:variant>
      <vt:variant>
        <vt:lpwstr>mailto:zpb@sulechow.pl</vt:lpwstr>
      </vt:variant>
      <vt:variant>
        <vt:lpwstr/>
      </vt:variant>
      <vt:variant>
        <vt:i4>6553642</vt:i4>
      </vt:variant>
      <vt:variant>
        <vt:i4>15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12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3276805</vt:i4>
      </vt:variant>
      <vt:variant>
        <vt:i4>9</vt:i4>
      </vt:variant>
      <vt:variant>
        <vt:i4>0</vt:i4>
      </vt:variant>
      <vt:variant>
        <vt:i4>5</vt:i4>
      </vt:variant>
      <vt:variant>
        <vt:lpwstr>mailto:or@sulechow.pl</vt:lpwstr>
      </vt:variant>
      <vt:variant>
        <vt:lpwstr/>
      </vt:variant>
      <vt:variant>
        <vt:i4>2949239</vt:i4>
      </vt:variant>
      <vt:variant>
        <vt:i4>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3735650</vt:i4>
      </vt:variant>
      <vt:variant>
        <vt:i4>3</vt:i4>
      </vt:variant>
      <vt:variant>
        <vt:i4>0</vt:i4>
      </vt:variant>
      <vt:variant>
        <vt:i4>5</vt:i4>
      </vt:variant>
      <vt:variant>
        <vt:lpwstr>https://www.bip.sulechow.pl/bipkod/030</vt:lpwstr>
      </vt:variant>
      <vt:variant>
        <vt:lpwstr/>
      </vt:variant>
      <vt:variant>
        <vt:i4>2621466</vt:i4>
      </vt:variant>
      <vt:variant>
        <vt:i4>0</vt:i4>
      </vt:variant>
      <vt:variant>
        <vt:i4>0</vt:i4>
      </vt:variant>
      <vt:variant>
        <vt:i4>5</vt:i4>
      </vt:variant>
      <vt:variant>
        <vt:lpwstr>mailto:um@sulechow.pl</vt:lpwstr>
      </vt:variant>
      <vt:variant>
        <vt:lpwstr/>
      </vt:variant>
      <vt:variant>
        <vt:i4>2818053</vt:i4>
      </vt:variant>
      <vt:variant>
        <vt:i4>5</vt:i4>
      </vt:variant>
      <vt:variant>
        <vt:i4>0</vt:i4>
      </vt:variant>
      <vt:variant>
        <vt:i4>5</vt:i4>
      </vt:variant>
      <vt:variant>
        <vt:lpwstr>mailto:zpb@sulechow.pl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SAMODZIELNY PUBLICZNY ZAKŁAD OPIEKI ZDROWOTNEJ</dc:title>
  <dc:subject/>
  <dc:creator>SPZOZ</dc:creator>
  <cp:keywords/>
  <dc:description/>
  <cp:lastModifiedBy>Julita Szukała-Wachowska</cp:lastModifiedBy>
  <cp:revision>100</cp:revision>
  <cp:lastPrinted>2025-11-19T13:36:00Z</cp:lastPrinted>
  <dcterms:created xsi:type="dcterms:W3CDTF">2022-07-08T08:08:00Z</dcterms:created>
  <dcterms:modified xsi:type="dcterms:W3CDTF">2025-11-19T13:44:00Z</dcterms:modified>
</cp:coreProperties>
</file>